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A5F" w:rsidRPr="00871AFF" w:rsidRDefault="00BA5A5F" w:rsidP="00BA5A5F">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BA5A5F" w:rsidRPr="00871AFF" w:rsidRDefault="00BA5A5F" w:rsidP="00BA5A5F">
      <w:pPr>
        <w:jc w:val="center"/>
        <w:rPr>
          <w:rFonts w:ascii="Times New Roman" w:hAnsi="Times New Roman"/>
          <w:sz w:val="28"/>
        </w:rPr>
      </w:pPr>
      <w:r w:rsidRPr="00871AFF">
        <w:rPr>
          <w:rFonts w:ascii="Times New Roman" w:hAnsi="Times New Roman"/>
          <w:sz w:val="28"/>
        </w:rPr>
        <w:t>(ГАПОУ СО «КМТ»)</w:t>
      </w:r>
    </w:p>
    <w:p w:rsidR="00BA5A5F" w:rsidRPr="000853C6" w:rsidRDefault="00BA5A5F" w:rsidP="00BA5A5F">
      <w:pPr>
        <w:suppressAutoHyphens/>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BA5A5F" w:rsidRPr="000853C6" w:rsidTr="00BA5A5F">
        <w:trPr>
          <w:trHeight w:val="1144"/>
        </w:trPr>
        <w:tc>
          <w:tcPr>
            <w:tcW w:w="5239" w:type="dxa"/>
          </w:tcPr>
          <w:p w:rsidR="00BA5A5F" w:rsidRPr="000853C6" w:rsidRDefault="00BA5A5F" w:rsidP="00BA5A5F">
            <w:pPr>
              <w:keepNext/>
              <w:keepLines/>
              <w:tabs>
                <w:tab w:val="left" w:pos="180"/>
              </w:tabs>
              <w:suppressAutoHyphens/>
              <w:adjustRightInd w:val="0"/>
              <w:ind w:firstLine="360"/>
              <w:rPr>
                <w:rFonts w:ascii="Times New Roman" w:hAnsi="Times New Roman"/>
                <w:sz w:val="28"/>
                <w:szCs w:val="28"/>
              </w:rPr>
            </w:pPr>
          </w:p>
          <w:p w:rsidR="00BA5A5F" w:rsidRPr="000853C6" w:rsidRDefault="00BA5A5F" w:rsidP="00BA5A5F">
            <w:pPr>
              <w:keepNext/>
              <w:keepLines/>
              <w:tabs>
                <w:tab w:val="left" w:pos="180"/>
              </w:tabs>
              <w:suppressAutoHyphens/>
              <w:adjustRightInd w:val="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BA5A5F" w:rsidRPr="000853C6" w:rsidRDefault="00BA5A5F" w:rsidP="00BA5A5F">
            <w:pPr>
              <w:keepNext/>
              <w:keepLines/>
              <w:tabs>
                <w:tab w:val="left" w:pos="180"/>
              </w:tabs>
              <w:suppressAutoHyphens/>
              <w:adjustRightInd w:val="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BA5A5F" w:rsidRPr="00871AFF" w:rsidRDefault="00BA5A5F" w:rsidP="00BA5A5F">
      <w:pPr>
        <w:suppressAutoHyphens/>
        <w:adjustRightInd w:val="0"/>
        <w:jc w:val="right"/>
        <w:rPr>
          <w:rFonts w:ascii="Times New Roman" w:hAnsi="Times New Roman"/>
          <w:caps/>
          <w:sz w:val="28"/>
          <w:szCs w:val="28"/>
        </w:rPr>
      </w:pPr>
    </w:p>
    <w:p w:rsidR="00BA5A5F" w:rsidRPr="00871AFF" w:rsidRDefault="00BA5A5F" w:rsidP="00BA5A5F">
      <w:pPr>
        <w:suppressAutoHyphens/>
        <w:adjustRightInd w:val="0"/>
        <w:jc w:val="right"/>
        <w:rPr>
          <w:rFonts w:ascii="Times New Roman" w:hAnsi="Times New Roman"/>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b/>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b/>
          <w:caps/>
          <w:szCs w:val="28"/>
          <w:u w:val="single"/>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ПД 03</w:t>
      </w:r>
      <w:r w:rsidRPr="00871AFF">
        <w:rPr>
          <w:rFonts w:ascii="Times New Roman" w:hAnsi="Times New Roman"/>
          <w:b/>
          <w:sz w:val="28"/>
          <w:szCs w:val="36"/>
          <w:u w:val="single"/>
        </w:rPr>
        <w:t xml:space="preserve">. </w:t>
      </w:r>
      <w:r>
        <w:rPr>
          <w:rFonts w:ascii="Times New Roman" w:hAnsi="Times New Roman"/>
          <w:b/>
          <w:sz w:val="28"/>
          <w:szCs w:val="36"/>
          <w:u w:val="single"/>
        </w:rPr>
        <w:t>ФИЗИКА</w:t>
      </w: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BA5A5F" w:rsidRPr="00871AFF"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aps/>
          <w:sz w:val="28"/>
          <w:szCs w:val="28"/>
        </w:rP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8"/>
          <w:szCs w:val="28"/>
        </w:rP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pPr>
    </w:p>
    <w:p w:rsidR="00BA5A5F" w:rsidRPr="00A20A8B" w:rsidRDefault="00BA5A5F" w:rsidP="00BA5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sz w:val="28"/>
          <w:szCs w:val="28"/>
        </w:rPr>
      </w:pPr>
    </w:p>
    <w:p w:rsidR="00BA5A5F" w:rsidRPr="00BA5A5F" w:rsidRDefault="00BA5A5F" w:rsidP="00BA5A5F">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BA5A5F" w:rsidRDefault="00BA5A5F" w:rsidP="00BA5A5F">
      <w:pPr>
        <w:pStyle w:val="Default"/>
        <w:jc w:val="both"/>
        <w:rPr>
          <w:szCs w:val="28"/>
        </w:rPr>
      </w:pPr>
    </w:p>
    <w:p w:rsidR="00290420" w:rsidRPr="00BA5A5F" w:rsidRDefault="00290420" w:rsidP="00BA5A5F">
      <w:pPr>
        <w:pStyle w:val="Default"/>
        <w:ind w:firstLine="720"/>
        <w:jc w:val="both"/>
        <w:rPr>
          <w:rFonts w:ascii="Tahoma" w:hAnsi="Tahoma" w:cs="Tahoma"/>
          <w:lang w:eastAsia="ru-RU"/>
        </w:rPr>
      </w:pPr>
      <w:r w:rsidRPr="00290420">
        <w:rPr>
          <w:szCs w:val="28"/>
        </w:rPr>
        <w:t>Рабочая программа учебной дисциплины</w:t>
      </w:r>
      <w:r w:rsidRPr="00290420">
        <w:rPr>
          <w:caps/>
          <w:szCs w:val="28"/>
        </w:rPr>
        <w:t xml:space="preserve"> </w:t>
      </w:r>
      <w:r w:rsidRPr="00290420">
        <w:rPr>
          <w:szCs w:val="28"/>
        </w:rPr>
        <w:t>разработана на основе  примерной программы учебной дисциплины «Физика», рекомендованная Федеральным государственным автономным учреждением «Федеральный институт развития образования» (ФГАУ «ФИРО»), протокол №</w:t>
      </w:r>
      <w:r>
        <w:rPr>
          <w:szCs w:val="28"/>
        </w:rPr>
        <w:t>13 от 29 сентября  2022</w:t>
      </w:r>
      <w:r w:rsidRPr="00290420">
        <w:rPr>
          <w:szCs w:val="28"/>
        </w:rPr>
        <w:t xml:space="preserve"> г.  и Федерального государственного  образовательного стандарта по программе подготовки специалистов среднего звена по специальности  </w:t>
      </w:r>
      <w:r w:rsidR="0090515A">
        <w:rPr>
          <w:szCs w:val="28"/>
        </w:rPr>
        <w:t>15.02.16 Технология машиностроения</w:t>
      </w:r>
      <w:r w:rsidR="00BA5A5F">
        <w:rPr>
          <w:szCs w:val="28"/>
        </w:rPr>
        <w:t>.</w:t>
      </w:r>
    </w:p>
    <w:p w:rsidR="00290420" w:rsidRPr="00290420" w:rsidRDefault="00290420" w:rsidP="00A5604C">
      <w:pPr>
        <w:spacing w:line="276" w:lineRule="auto"/>
        <w:rPr>
          <w:rFonts w:ascii="Times New Roman" w:hAnsi="Times New Roman" w:cs="Times New Roman"/>
          <w:sz w:val="28"/>
          <w:szCs w:val="28"/>
        </w:rPr>
      </w:pP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sidRPr="00290420">
        <w:rPr>
          <w:rFonts w:ascii="Times New Roman" w:hAnsi="Times New Roman" w:cs="Times New Roman"/>
          <w:sz w:val="24"/>
          <w:szCs w:val="28"/>
          <w:u w:val="single"/>
        </w:rPr>
        <w:t>Организация-разработчик</w:t>
      </w:r>
      <w:r w:rsidRPr="00290420">
        <w:rPr>
          <w:rFonts w:ascii="Times New Roman" w:hAnsi="Times New Roman" w:cs="Times New Roman"/>
          <w:sz w:val="24"/>
          <w:szCs w:val="28"/>
        </w:rPr>
        <w:t xml:space="preserve">: ГАПОУ  </w:t>
      </w:r>
      <w:proofErr w:type="gramStart"/>
      <w:r w:rsidRPr="00290420">
        <w:rPr>
          <w:rFonts w:ascii="Times New Roman" w:hAnsi="Times New Roman" w:cs="Times New Roman"/>
          <w:sz w:val="24"/>
          <w:szCs w:val="28"/>
        </w:rPr>
        <w:t>СО</w:t>
      </w:r>
      <w:proofErr w:type="gramEnd"/>
      <w:r w:rsidRPr="00290420">
        <w:rPr>
          <w:rFonts w:ascii="Times New Roman" w:hAnsi="Times New Roman" w:cs="Times New Roman"/>
          <w:sz w:val="24"/>
          <w:szCs w:val="28"/>
        </w:rPr>
        <w:t xml:space="preserve"> «Карпинский машиностроительный техникум»</w:t>
      </w: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8"/>
          <w:szCs w:val="28"/>
        </w:rPr>
      </w:pP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u w:val="single"/>
        </w:rPr>
      </w:pPr>
      <w:r w:rsidRPr="00290420">
        <w:rPr>
          <w:rFonts w:ascii="Times New Roman" w:hAnsi="Times New Roman" w:cs="Times New Roman"/>
          <w:sz w:val="24"/>
          <w:szCs w:val="28"/>
          <w:u w:val="single"/>
        </w:rPr>
        <w:t>Автор программы:</w:t>
      </w:r>
    </w:p>
    <w:p w:rsidR="00290420" w:rsidRPr="00290420" w:rsidRDefault="00290420"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Pr>
          <w:rFonts w:ascii="Times New Roman" w:hAnsi="Times New Roman" w:cs="Times New Roman"/>
          <w:sz w:val="24"/>
          <w:szCs w:val="28"/>
        </w:rPr>
        <w:t>Денисова М.В.</w:t>
      </w:r>
      <w:r w:rsidRPr="00290420">
        <w:rPr>
          <w:rFonts w:ascii="Times New Roman" w:hAnsi="Times New Roman" w:cs="Times New Roman"/>
          <w:sz w:val="24"/>
          <w:szCs w:val="28"/>
        </w:rPr>
        <w:t>, преподаватель общеобразовательных дисциплин</w:t>
      </w:r>
    </w:p>
    <w:p w:rsidR="00290420" w:rsidRPr="00290420" w:rsidRDefault="00290420" w:rsidP="00A5604C">
      <w:pPr>
        <w:tabs>
          <w:tab w:val="left" w:pos="6420"/>
        </w:tabs>
        <w:suppressAutoHyphens/>
        <w:spacing w:line="276" w:lineRule="auto"/>
        <w:rPr>
          <w:rFonts w:ascii="Times New Roman" w:hAnsi="Times New Roman" w:cs="Times New Roman"/>
          <w:sz w:val="28"/>
          <w:szCs w:val="28"/>
        </w:rPr>
      </w:pPr>
    </w:p>
    <w:p w:rsidR="00BA5A5F" w:rsidRPr="00DD7329" w:rsidRDefault="00BA5A5F" w:rsidP="00BA5A5F">
      <w:pPr>
        <w:jc w:val="both"/>
        <w:rPr>
          <w:rFonts w:ascii="Times New Roman" w:hAnsi="Times New Roman"/>
          <w:sz w:val="24"/>
          <w:szCs w:val="24"/>
        </w:rPr>
      </w:pPr>
      <w:proofErr w:type="gramStart"/>
      <w:r w:rsidRPr="00DD7329">
        <w:rPr>
          <w:rFonts w:ascii="Times New Roman" w:hAnsi="Times New Roman"/>
          <w:sz w:val="24"/>
          <w:szCs w:val="24"/>
          <w:u w:val="single"/>
        </w:rPr>
        <w:t>Рассмотрена</w:t>
      </w:r>
      <w:proofErr w:type="gramEnd"/>
      <w:r w:rsidRPr="00DD7329">
        <w:rPr>
          <w:rFonts w:ascii="Times New Roman" w:hAnsi="Times New Roman"/>
          <w:sz w:val="24"/>
          <w:szCs w:val="24"/>
          <w:u w:val="single"/>
        </w:rPr>
        <w:t xml:space="preserve"> </w:t>
      </w:r>
      <w:r w:rsidRPr="00DD7329">
        <w:rPr>
          <w:rFonts w:ascii="Times New Roman" w:hAnsi="Times New Roman"/>
          <w:sz w:val="24"/>
          <w:szCs w:val="24"/>
        </w:rPr>
        <w:t>на заседании УМО общеобразовательных дисциплин</w:t>
      </w:r>
    </w:p>
    <w:p w:rsidR="00BA5A5F" w:rsidRPr="00DD7329" w:rsidRDefault="00BA5A5F" w:rsidP="00BA5A5F">
      <w:pPr>
        <w:jc w:val="both"/>
        <w:rPr>
          <w:rFonts w:ascii="Times New Roman" w:hAnsi="Times New Roman"/>
          <w:sz w:val="24"/>
          <w:szCs w:val="24"/>
        </w:rPr>
      </w:pPr>
      <w:r w:rsidRPr="00DD7329">
        <w:rPr>
          <w:rFonts w:ascii="Times New Roman" w:hAnsi="Times New Roman"/>
          <w:sz w:val="24"/>
          <w:szCs w:val="24"/>
        </w:rPr>
        <w:t xml:space="preserve">Протокол № </w:t>
      </w:r>
      <w:r>
        <w:rPr>
          <w:rFonts w:ascii="Times New Roman" w:hAnsi="Times New Roman"/>
          <w:sz w:val="24"/>
          <w:szCs w:val="24"/>
        </w:rPr>
        <w:t xml:space="preserve"> 6 от «30 » июня 2023</w:t>
      </w:r>
      <w:r w:rsidRPr="00DD7329">
        <w:rPr>
          <w:rFonts w:ascii="Times New Roman" w:hAnsi="Times New Roman"/>
          <w:sz w:val="24"/>
          <w:szCs w:val="24"/>
        </w:rPr>
        <w:t xml:space="preserve"> г</w:t>
      </w:r>
    </w:p>
    <w:p w:rsidR="00BA5A5F" w:rsidRPr="00DD7329" w:rsidRDefault="00BA5A5F" w:rsidP="00BA5A5F">
      <w:pPr>
        <w:jc w:val="both"/>
        <w:rPr>
          <w:rFonts w:ascii="Times New Roman" w:hAnsi="Times New Roman"/>
          <w:sz w:val="24"/>
          <w:szCs w:val="24"/>
        </w:rPr>
      </w:pPr>
      <w:r w:rsidRPr="00DD7329">
        <w:rPr>
          <w:rFonts w:ascii="Times New Roman" w:hAnsi="Times New Roman"/>
          <w:sz w:val="24"/>
          <w:szCs w:val="24"/>
        </w:rPr>
        <w:t>Председатель</w:t>
      </w:r>
      <w:r>
        <w:rPr>
          <w:rFonts w:ascii="Times New Roman" w:hAnsi="Times New Roman"/>
          <w:sz w:val="24"/>
          <w:szCs w:val="24"/>
        </w:rPr>
        <w:t xml:space="preserve"> Державина Н.В.</w:t>
      </w:r>
    </w:p>
    <w:p w:rsidR="00BA5A5F" w:rsidRPr="00DD7329" w:rsidRDefault="00BA5A5F" w:rsidP="00BA5A5F">
      <w:pPr>
        <w:jc w:val="both"/>
        <w:rPr>
          <w:rFonts w:ascii="Times New Roman" w:hAnsi="Times New Roman"/>
          <w:sz w:val="24"/>
          <w:szCs w:val="24"/>
        </w:rPr>
      </w:pPr>
    </w:p>
    <w:p w:rsidR="00BA5A5F" w:rsidRPr="00DD7329" w:rsidRDefault="00BA5A5F" w:rsidP="00BA5A5F">
      <w:pPr>
        <w:jc w:val="both"/>
        <w:rPr>
          <w:rFonts w:ascii="Times New Roman" w:hAnsi="Times New Roman"/>
          <w:sz w:val="24"/>
          <w:szCs w:val="24"/>
          <w:u w:val="single"/>
        </w:rPr>
      </w:pPr>
      <w:r w:rsidRPr="00DD7329">
        <w:rPr>
          <w:rFonts w:ascii="Times New Roman" w:hAnsi="Times New Roman"/>
          <w:sz w:val="24"/>
          <w:szCs w:val="24"/>
          <w:u w:val="single"/>
        </w:rPr>
        <w:t xml:space="preserve">Согласовано </w:t>
      </w:r>
    </w:p>
    <w:p w:rsidR="00BA5A5F" w:rsidRPr="00DD7329" w:rsidRDefault="00BA5A5F" w:rsidP="00BA5A5F">
      <w:pPr>
        <w:jc w:val="both"/>
        <w:rPr>
          <w:rFonts w:ascii="Times New Roman" w:hAnsi="Times New Roman"/>
          <w:sz w:val="24"/>
          <w:szCs w:val="24"/>
        </w:rPr>
      </w:pPr>
      <w:r w:rsidRPr="00DD7329">
        <w:rPr>
          <w:rFonts w:ascii="Times New Roman" w:hAnsi="Times New Roman"/>
          <w:sz w:val="24"/>
          <w:szCs w:val="24"/>
        </w:rPr>
        <w:t>на соответствие примерной программе «</w:t>
      </w:r>
      <w:r>
        <w:rPr>
          <w:rFonts w:ascii="Times New Roman" w:hAnsi="Times New Roman"/>
          <w:sz w:val="24"/>
          <w:szCs w:val="24"/>
        </w:rPr>
        <w:t>Физика</w:t>
      </w:r>
      <w:r w:rsidRPr="00DD7329">
        <w:rPr>
          <w:rFonts w:ascii="Times New Roman" w:hAnsi="Times New Roman"/>
          <w:sz w:val="24"/>
          <w:szCs w:val="24"/>
        </w:rPr>
        <w:t>»</w:t>
      </w:r>
    </w:p>
    <w:p w:rsidR="00BA5A5F" w:rsidRPr="00DD7329" w:rsidRDefault="00BA5A5F" w:rsidP="00BA5A5F">
      <w:pPr>
        <w:jc w:val="both"/>
        <w:rPr>
          <w:rFonts w:ascii="Times New Roman" w:hAnsi="Times New Roman"/>
          <w:sz w:val="24"/>
          <w:szCs w:val="24"/>
        </w:rPr>
      </w:pPr>
      <w:r w:rsidRPr="00DD7329">
        <w:rPr>
          <w:rFonts w:ascii="Times New Roman" w:hAnsi="Times New Roman"/>
          <w:sz w:val="24"/>
          <w:szCs w:val="24"/>
        </w:rPr>
        <w:t>Заместитель директора по УР Н.В. Орехова</w:t>
      </w:r>
    </w:p>
    <w:p w:rsidR="00BA5A5F" w:rsidRPr="00DD7329" w:rsidRDefault="00BA5A5F" w:rsidP="00BA5A5F">
      <w:pPr>
        <w:ind w:firstLine="709"/>
        <w:jc w:val="both"/>
        <w:rPr>
          <w:rFonts w:ascii="Times New Roman" w:hAnsi="Times New Roman"/>
          <w:sz w:val="24"/>
          <w:szCs w:val="24"/>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6B03CA" w:rsidRDefault="006B03CA" w:rsidP="006B03CA">
      <w:pPr>
        <w:shd w:val="clear" w:color="auto" w:fill="FFFFFF"/>
        <w:tabs>
          <w:tab w:val="left" w:pos="916"/>
          <w:tab w:val="left" w:pos="5810"/>
        </w:tabs>
        <w:rPr>
          <w:b/>
        </w:rPr>
      </w:pPr>
    </w:p>
    <w:p w:rsidR="00A5604C" w:rsidRDefault="00A5604C" w:rsidP="006B03CA">
      <w:pPr>
        <w:shd w:val="clear" w:color="auto" w:fill="FFFFFF"/>
        <w:tabs>
          <w:tab w:val="left" w:pos="916"/>
          <w:tab w:val="left" w:pos="5810"/>
        </w:tabs>
        <w:rPr>
          <w:b/>
        </w:rPr>
      </w:pPr>
    </w:p>
    <w:p w:rsidR="00A5604C" w:rsidRDefault="00A5604C" w:rsidP="006B03CA">
      <w:pPr>
        <w:shd w:val="clear" w:color="auto" w:fill="FFFFFF"/>
        <w:tabs>
          <w:tab w:val="left" w:pos="916"/>
          <w:tab w:val="left" w:pos="5810"/>
        </w:tabs>
        <w:rPr>
          <w:b/>
        </w:rPr>
      </w:pPr>
    </w:p>
    <w:p w:rsidR="00BA5A5F" w:rsidRDefault="00BA5A5F" w:rsidP="006B03CA">
      <w:pPr>
        <w:shd w:val="clear" w:color="auto" w:fill="FFFFFF"/>
        <w:tabs>
          <w:tab w:val="left" w:pos="916"/>
          <w:tab w:val="left" w:pos="5810"/>
        </w:tabs>
        <w:jc w:val="center"/>
        <w:rPr>
          <w:rFonts w:ascii="Times New Roman" w:hAnsi="Times New Roman" w:cs="Times New Roman"/>
          <w:b/>
          <w:sz w:val="28"/>
        </w:rPr>
      </w:pPr>
    </w:p>
    <w:p w:rsidR="00BA5A5F" w:rsidRDefault="00BA5A5F" w:rsidP="006B03CA">
      <w:pPr>
        <w:shd w:val="clear" w:color="auto" w:fill="FFFFFF"/>
        <w:tabs>
          <w:tab w:val="left" w:pos="916"/>
          <w:tab w:val="left" w:pos="5810"/>
        </w:tabs>
        <w:jc w:val="center"/>
        <w:rPr>
          <w:rFonts w:ascii="Times New Roman" w:hAnsi="Times New Roman" w:cs="Times New Roman"/>
          <w:b/>
          <w:sz w:val="28"/>
        </w:rPr>
      </w:pPr>
    </w:p>
    <w:p w:rsidR="00BA5A5F" w:rsidRDefault="00BA5A5F" w:rsidP="006B03CA">
      <w:pPr>
        <w:shd w:val="clear" w:color="auto" w:fill="FFFFFF"/>
        <w:tabs>
          <w:tab w:val="left" w:pos="916"/>
          <w:tab w:val="left" w:pos="5810"/>
        </w:tabs>
        <w:jc w:val="center"/>
        <w:rPr>
          <w:rFonts w:ascii="Times New Roman" w:hAnsi="Times New Roman" w:cs="Times New Roman"/>
          <w:b/>
          <w:sz w:val="28"/>
        </w:rPr>
      </w:pPr>
    </w:p>
    <w:p w:rsidR="006B03CA" w:rsidRPr="006B03CA" w:rsidRDefault="006B03CA" w:rsidP="006B03CA">
      <w:pPr>
        <w:shd w:val="clear" w:color="auto" w:fill="FFFFFF"/>
        <w:tabs>
          <w:tab w:val="left" w:pos="916"/>
          <w:tab w:val="left" w:pos="5810"/>
        </w:tabs>
        <w:jc w:val="center"/>
        <w:rPr>
          <w:rFonts w:ascii="Times New Roman" w:hAnsi="Times New Roman" w:cs="Times New Roman"/>
          <w:b/>
          <w:sz w:val="28"/>
        </w:rPr>
      </w:pPr>
      <w:r w:rsidRPr="006B03CA">
        <w:rPr>
          <w:rFonts w:ascii="Times New Roman" w:hAnsi="Times New Roman" w:cs="Times New Roman"/>
          <w:b/>
          <w:sz w:val="28"/>
        </w:rPr>
        <w:lastRenderedPageBreak/>
        <w:t>СОДЕРЖАНИЕ</w:t>
      </w:r>
    </w:p>
    <w:p w:rsidR="006B03CA" w:rsidRPr="006B03CA" w:rsidRDefault="006B03CA" w:rsidP="006B03CA">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tbl>
      <w:tblPr>
        <w:tblW w:w="0" w:type="auto"/>
        <w:tblLayout w:type="fixed"/>
        <w:tblLook w:val="0000"/>
      </w:tblPr>
      <w:tblGrid>
        <w:gridCol w:w="7668"/>
        <w:gridCol w:w="1903"/>
      </w:tblGrid>
      <w:tr w:rsidR="006B03CA" w:rsidRPr="006B03CA" w:rsidTr="0055643A">
        <w:trPr>
          <w:trHeight w:val="100"/>
        </w:trPr>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стр.</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1.Паспорт программы учебной дисциплины</w:t>
            </w:r>
          </w:p>
          <w:p w:rsidR="006B03CA" w:rsidRPr="006B03CA" w:rsidRDefault="006B03CA" w:rsidP="006B03CA">
            <w:pPr>
              <w:keepNext/>
              <w:keepLines/>
              <w:suppressAutoHyphens/>
              <w:jc w:val="both"/>
              <w:rPr>
                <w:rFonts w:ascii="Times New Roman" w:hAnsi="Times New Roman" w:cs="Times New Roman"/>
                <w:sz w:val="24"/>
                <w:szCs w:val="24"/>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4</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2.содержание УЧЕБНОЙ ДИСЦИПЛИНЫ и тематический план</w:t>
            </w:r>
          </w:p>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7</w:t>
            </w:r>
          </w:p>
        </w:tc>
      </w:tr>
      <w:tr w:rsidR="006B03CA" w:rsidRPr="006B03CA" w:rsidTr="0055643A">
        <w:trPr>
          <w:trHeight w:val="670"/>
        </w:trPr>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3.условия реализации программы учебной дисциплины</w:t>
            </w:r>
          </w:p>
          <w:p w:rsidR="006B03CA" w:rsidRPr="006B03CA" w:rsidRDefault="006B03CA" w:rsidP="006B03CA">
            <w:pPr>
              <w:pStyle w:val="1"/>
              <w:keepLines/>
              <w:tabs>
                <w:tab w:val="left" w:pos="0"/>
              </w:tab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29</w:t>
            </w:r>
          </w:p>
        </w:tc>
      </w:tr>
      <w:tr w:rsidR="006B03CA" w:rsidRPr="006B03CA" w:rsidTr="0055643A">
        <w:tc>
          <w:tcPr>
            <w:tcW w:w="7668" w:type="dxa"/>
          </w:tcPr>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4.Контроль и оценка результатов Освоения учебной дисциплины</w:t>
            </w:r>
          </w:p>
          <w:p w:rsidR="006B03CA" w:rsidRPr="006B03CA" w:rsidRDefault="006B03CA" w:rsidP="006B03CA">
            <w:pPr>
              <w:pStyle w:val="1"/>
              <w:keepLines/>
              <w:suppressAutoHyphens/>
              <w:ind w:left="0"/>
              <w:rPr>
                <w:rFonts w:ascii="Times New Roman" w:hAnsi="Times New Roman" w:cs="Times New Roman"/>
                <w:b w:val="0"/>
                <w:caps/>
                <w:sz w:val="24"/>
                <w:szCs w:val="24"/>
                <w:lang w:eastAsia="ru-RU"/>
              </w:rPr>
            </w:pPr>
          </w:p>
        </w:tc>
        <w:tc>
          <w:tcPr>
            <w:tcW w:w="1903" w:type="dxa"/>
          </w:tcPr>
          <w:p w:rsidR="006B03CA" w:rsidRPr="006B03CA" w:rsidRDefault="006B03CA" w:rsidP="006B03CA">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33</w:t>
            </w: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jc w:val="center"/>
              <w:rPr>
                <w:rFonts w:ascii="Times New Roman" w:hAnsi="Times New Roman" w:cs="Times New Roman"/>
                <w:sz w:val="24"/>
                <w:szCs w:val="24"/>
              </w:rPr>
            </w:pPr>
          </w:p>
          <w:p w:rsidR="006B03CA" w:rsidRPr="006B03CA" w:rsidRDefault="006B03CA" w:rsidP="006B03CA">
            <w:pPr>
              <w:keepNext/>
              <w:keepLines/>
              <w:suppressAutoHyphens/>
              <w:rPr>
                <w:rFonts w:ascii="Times New Roman" w:hAnsi="Times New Roman" w:cs="Times New Roman"/>
                <w:sz w:val="24"/>
                <w:szCs w:val="24"/>
              </w:rPr>
            </w:pPr>
          </w:p>
        </w:tc>
      </w:tr>
    </w:tbl>
    <w:p w:rsidR="00290420" w:rsidRDefault="00290420" w:rsidP="003A5F9E">
      <w:pPr>
        <w:pStyle w:val="11"/>
        <w:spacing w:line="276" w:lineRule="auto"/>
        <w:ind w:left="201" w:firstLine="0"/>
        <w:rPr>
          <w:rFonts w:ascii="OfficinaSansBookC" w:eastAsia="Times New Roman" w:hAnsi="OfficinaSansBookC" w:cs="Times New Roman"/>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290420" w:rsidRDefault="00290420" w:rsidP="00290420">
      <w:pPr>
        <w:rPr>
          <w:lang w:eastAsia="ru-RU"/>
        </w:rPr>
      </w:pPr>
    </w:p>
    <w:p w:rsidR="00A5604C" w:rsidRPr="00A5604C" w:rsidRDefault="00A5604C" w:rsidP="00A5604C">
      <w:pPr>
        <w:keepNext/>
        <w:keepLines/>
        <w:numPr>
          <w:ilvl w:val="1"/>
          <w:numId w:val="1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0" w:firstLine="709"/>
        <w:rPr>
          <w:rFonts w:ascii="Times New Roman" w:hAnsi="Times New Roman" w:cs="Times New Roman"/>
          <w:b/>
          <w:sz w:val="24"/>
        </w:rPr>
      </w:pPr>
      <w:r w:rsidRPr="00A5604C">
        <w:rPr>
          <w:rFonts w:ascii="Times New Roman" w:hAnsi="Times New Roman" w:cs="Times New Roman"/>
          <w:b/>
          <w:sz w:val="24"/>
        </w:rPr>
        <w:lastRenderedPageBreak/>
        <w:t>Область применения программы</w:t>
      </w:r>
    </w:p>
    <w:p w:rsidR="00A5604C" w:rsidRDefault="00A5604C" w:rsidP="00A56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p>
    <w:p w:rsidR="008358EC" w:rsidRPr="008358EC" w:rsidRDefault="00BA5A5F" w:rsidP="008358EC">
      <w:pPr>
        <w:spacing w:line="276" w:lineRule="auto"/>
        <w:ind w:firstLine="495"/>
        <w:jc w:val="both"/>
        <w:rPr>
          <w:rFonts w:ascii="Times New Roman" w:hAnsi="Times New Roman"/>
          <w:sz w:val="28"/>
          <w:szCs w:val="24"/>
        </w:rPr>
      </w:pPr>
      <w:r w:rsidRPr="008358EC">
        <w:rPr>
          <w:rFonts w:ascii="Times New Roman" w:hAnsi="Times New Roman"/>
          <w:sz w:val="24"/>
        </w:rPr>
        <w:t>Рабочая программа общеобразовательной учебной дисциплины «</w:t>
      </w:r>
      <w:r w:rsidR="008358EC">
        <w:rPr>
          <w:rFonts w:ascii="Times New Roman" w:hAnsi="Times New Roman"/>
          <w:sz w:val="24"/>
          <w:szCs w:val="24"/>
        </w:rPr>
        <w:t>Физика</w:t>
      </w:r>
      <w:r w:rsidRPr="008358EC">
        <w:rPr>
          <w:rFonts w:ascii="Times New Roman" w:hAnsi="Times New Roman"/>
          <w:sz w:val="24"/>
        </w:rPr>
        <w:t>»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p>
    <w:p w:rsidR="008358EC" w:rsidRPr="008358EC" w:rsidRDefault="00BA5A5F" w:rsidP="008358EC">
      <w:pPr>
        <w:spacing w:line="276" w:lineRule="auto"/>
        <w:ind w:firstLine="495"/>
        <w:jc w:val="both"/>
        <w:rPr>
          <w:rFonts w:ascii="Times New Roman" w:hAnsi="Times New Roman"/>
          <w:sz w:val="28"/>
          <w:szCs w:val="24"/>
        </w:rPr>
      </w:pPr>
      <w:r w:rsidRPr="008358EC">
        <w:rPr>
          <w:rFonts w:ascii="Times New Roman" w:hAnsi="Times New Roman"/>
          <w:sz w:val="24"/>
          <w:szCs w:val="24"/>
        </w:rPr>
        <w:t>Рабочая программа учебной дисциплины «</w:t>
      </w:r>
      <w:r w:rsidR="008358EC">
        <w:rPr>
          <w:rFonts w:ascii="Times New Roman" w:hAnsi="Times New Roman"/>
          <w:sz w:val="24"/>
          <w:szCs w:val="24"/>
        </w:rPr>
        <w:t>Физика</w:t>
      </w:r>
      <w:r w:rsidR="008358EC" w:rsidRPr="008358EC">
        <w:rPr>
          <w:rFonts w:ascii="Times New Roman" w:hAnsi="Times New Roman"/>
          <w:sz w:val="24"/>
          <w:szCs w:val="24"/>
        </w:rPr>
        <w:t xml:space="preserve">» является частью </w:t>
      </w:r>
      <w:r w:rsidRPr="008358EC">
        <w:rPr>
          <w:rFonts w:ascii="Times New Roman" w:hAnsi="Times New Roman"/>
          <w:sz w:val="24"/>
          <w:szCs w:val="24"/>
        </w:rPr>
        <w:t>основной профессиональной образовательной программы подготовки с</w:t>
      </w:r>
      <w:r w:rsidRPr="008358EC">
        <w:rPr>
          <w:rFonts w:ascii="Times New Roman" w:hAnsi="Times New Roman"/>
          <w:sz w:val="24"/>
          <w:szCs w:val="24"/>
          <w:shd w:val="clear" w:color="auto" w:fill="FFFFFF"/>
        </w:rPr>
        <w:t>пециалистов среднего звена по специальности </w:t>
      </w:r>
      <w:hyperlink r:id="rId9" w:anchor="block_150216" w:history="1">
        <w:r w:rsidRPr="008358EC">
          <w:rPr>
            <w:rStyle w:val="aff0"/>
            <w:rFonts w:ascii="Times New Roman" w:hAnsi="Times New Roman"/>
            <w:color w:val="auto"/>
            <w:sz w:val="24"/>
            <w:szCs w:val="24"/>
            <w:u w:val="none"/>
            <w:shd w:val="clear" w:color="auto" w:fill="FFFFFF"/>
          </w:rPr>
          <w:t>15.02.16</w:t>
        </w:r>
      </w:hyperlink>
      <w:r w:rsidRPr="008358EC">
        <w:rPr>
          <w:rFonts w:ascii="Times New Roman" w:hAnsi="Times New Roman"/>
          <w:sz w:val="24"/>
          <w:szCs w:val="24"/>
          <w:shd w:val="clear" w:color="auto" w:fill="FFFFFF"/>
        </w:rPr>
        <w:t> Технология машиностроения</w:t>
      </w:r>
      <w:r w:rsidRPr="008358EC">
        <w:rPr>
          <w:sz w:val="20"/>
          <w:szCs w:val="20"/>
          <w:shd w:val="clear" w:color="auto" w:fill="FFFFFF"/>
        </w:rPr>
        <w:t>. </w:t>
      </w:r>
    </w:p>
    <w:p w:rsidR="00BA5A5F" w:rsidRPr="008358EC" w:rsidRDefault="00BA5A5F" w:rsidP="008358EC">
      <w:pPr>
        <w:spacing w:line="276" w:lineRule="auto"/>
        <w:ind w:firstLine="495"/>
        <w:jc w:val="both"/>
        <w:rPr>
          <w:rFonts w:ascii="Times New Roman" w:hAnsi="Times New Roman"/>
          <w:sz w:val="28"/>
          <w:szCs w:val="24"/>
        </w:rPr>
      </w:pPr>
      <w:proofErr w:type="gramStart"/>
      <w:r w:rsidRPr="008358EC">
        <w:rPr>
          <w:rFonts w:ascii="Times New Roman" w:eastAsia="SchoolBookCSanPin-Regular" w:hAnsi="Times New Roman"/>
          <w:sz w:val="24"/>
          <w:szCs w:val="24"/>
        </w:rPr>
        <w:t>Рабочая программа по общеобразовательной дисциплине «Обществознание»</w:t>
      </w:r>
      <w:r w:rsidRPr="008358EC">
        <w:rPr>
          <w:rFonts w:eastAsia="SchoolBookCSanPin-Regular"/>
        </w:rPr>
        <w:t xml:space="preserve"> </w:t>
      </w:r>
      <w:r w:rsidRPr="008358EC">
        <w:rPr>
          <w:rFonts w:ascii="Times New Roman" w:eastAsia="SchoolBookCSanPin-Regular" w:hAnsi="Times New Roman"/>
          <w:sz w:val="24"/>
          <w:szCs w:val="24"/>
        </w:rPr>
        <w:t>разработана на основе</w:t>
      </w:r>
      <w:r w:rsidRPr="008358EC">
        <w:rPr>
          <w:rFonts w:eastAsia="SchoolBookCSanPin-Regular"/>
        </w:rPr>
        <w:t xml:space="preserve"> </w:t>
      </w:r>
      <w:r w:rsidRPr="008358EC">
        <w:rPr>
          <w:rFonts w:ascii="Times New Roman" w:eastAsia="SchoolBookCSanPin-Regular" w:hAnsi="Times New Roman"/>
          <w:sz w:val="24"/>
          <w:szCs w:val="24"/>
        </w:rPr>
        <w:t>требований ФГОС СОО, Приказа Министерства</w:t>
      </w:r>
      <w:r w:rsidRPr="008358EC">
        <w:rPr>
          <w:rFonts w:eastAsia="SchoolBookCSanPin-Regular"/>
        </w:rPr>
        <w:t xml:space="preserve"> </w:t>
      </w:r>
      <w:r w:rsidRPr="008358EC">
        <w:rPr>
          <w:rFonts w:ascii="Times New Roman" w:eastAsia="SchoolBookCSanPin-Regular" w:hAnsi="Times New Roman"/>
          <w:sz w:val="24"/>
          <w:szCs w:val="24"/>
        </w:rPr>
        <w:t>просвещения РФ от 12 августа 2022 г. № 732 «О внесении изменений в</w:t>
      </w:r>
      <w:r w:rsidRPr="008358EC">
        <w:rPr>
          <w:rFonts w:eastAsia="SchoolBookCSanPin-Regular"/>
        </w:rPr>
        <w:t xml:space="preserve"> </w:t>
      </w:r>
      <w:r w:rsidRPr="008358EC">
        <w:rPr>
          <w:rFonts w:ascii="Times New Roman" w:eastAsia="SchoolBookCSanPin-Regular" w:hAnsi="Times New Roman"/>
          <w:sz w:val="24"/>
          <w:szCs w:val="24"/>
        </w:rPr>
        <w:t>федеральный</w:t>
      </w:r>
      <w:r w:rsidRPr="008358EC">
        <w:rPr>
          <w:rFonts w:eastAsia="SchoolBookCSanPin-Regular"/>
        </w:rPr>
        <w:t xml:space="preserve"> </w:t>
      </w:r>
      <w:r w:rsidRPr="008358EC">
        <w:rPr>
          <w:rFonts w:ascii="Times New Roman" w:eastAsia="SchoolBookCSanPin-Regular" w:hAnsi="Times New Roman"/>
          <w:sz w:val="24"/>
          <w:szCs w:val="24"/>
        </w:rPr>
        <w:t>государственный</w:t>
      </w:r>
      <w:r w:rsidRPr="008358EC">
        <w:rPr>
          <w:rFonts w:eastAsia="SchoolBookCSanPin-Regular"/>
        </w:rPr>
        <w:t xml:space="preserve"> </w:t>
      </w:r>
      <w:r w:rsidRPr="008358EC">
        <w:rPr>
          <w:rFonts w:ascii="Times New Roman" w:eastAsia="SchoolBookCSanPin-Regular" w:hAnsi="Times New Roman"/>
          <w:sz w:val="24"/>
          <w:szCs w:val="24"/>
        </w:rPr>
        <w:t>образовательный</w:t>
      </w:r>
      <w:r w:rsidRPr="008358EC">
        <w:rPr>
          <w:rFonts w:eastAsia="SchoolBookCSanPin-Regular"/>
        </w:rPr>
        <w:t xml:space="preserve"> </w:t>
      </w:r>
      <w:r w:rsidRPr="008358EC">
        <w:rPr>
          <w:rFonts w:ascii="Times New Roman" w:eastAsia="SchoolBookCSanPin-Regular" w:hAnsi="Times New Roman"/>
          <w:sz w:val="24"/>
          <w:szCs w:val="24"/>
        </w:rPr>
        <w:t>стандарт</w:t>
      </w:r>
      <w:r w:rsidRPr="008358EC">
        <w:rPr>
          <w:rFonts w:eastAsia="SchoolBookCSanPin-Regular"/>
        </w:rPr>
        <w:t xml:space="preserve"> </w:t>
      </w:r>
      <w:r w:rsidRPr="008358EC">
        <w:rPr>
          <w:rFonts w:ascii="Times New Roman" w:eastAsia="SchoolBookCSanPin-Regular" w:hAnsi="Times New Roman"/>
          <w:sz w:val="24"/>
          <w:szCs w:val="24"/>
        </w:rPr>
        <w:t>среднего</w:t>
      </w:r>
      <w:r w:rsidRPr="008358EC">
        <w:rPr>
          <w:rFonts w:eastAsia="SchoolBookCSanPin-Regular"/>
        </w:rPr>
        <w:t xml:space="preserve"> </w:t>
      </w:r>
      <w:r w:rsidRPr="008358EC">
        <w:rPr>
          <w:rFonts w:ascii="Times New Roman" w:eastAsia="SchoolBookCSanPin-Regular" w:hAnsi="Times New Roman"/>
          <w:sz w:val="24"/>
          <w:szCs w:val="24"/>
        </w:rPr>
        <w:t>общего</w:t>
      </w:r>
      <w:r w:rsidRPr="008358EC">
        <w:rPr>
          <w:rFonts w:eastAsia="SchoolBookCSanPin-Regular"/>
        </w:rPr>
        <w:t xml:space="preserve"> </w:t>
      </w:r>
      <w:r w:rsidRPr="008358EC">
        <w:rPr>
          <w:rFonts w:ascii="Times New Roman" w:eastAsia="SchoolBookCSanPin-Regular" w:hAnsi="Times New Roman"/>
          <w:sz w:val="24"/>
          <w:szCs w:val="24"/>
        </w:rPr>
        <w:t>образования,</w:t>
      </w:r>
      <w:r w:rsidRPr="008358EC">
        <w:rPr>
          <w:rFonts w:eastAsia="SchoolBookCSanPin-Regular"/>
        </w:rPr>
        <w:t xml:space="preserve"> </w:t>
      </w:r>
      <w:r w:rsidRPr="008358EC">
        <w:rPr>
          <w:rFonts w:ascii="Times New Roman" w:eastAsia="SchoolBookCSanPin-Regular" w:hAnsi="Times New Roman"/>
          <w:sz w:val="24"/>
          <w:szCs w:val="24"/>
        </w:rPr>
        <w:t>утвержденный</w:t>
      </w:r>
      <w:r w:rsidRPr="008358EC">
        <w:rPr>
          <w:rFonts w:eastAsia="SchoolBookCSanPin-Regular"/>
        </w:rPr>
        <w:t xml:space="preserve"> </w:t>
      </w:r>
      <w:r w:rsidRPr="008358EC">
        <w:rPr>
          <w:rFonts w:ascii="Times New Roman" w:eastAsia="SchoolBookCSanPin-Regular" w:hAnsi="Times New Roman"/>
          <w:sz w:val="24"/>
          <w:szCs w:val="24"/>
        </w:rPr>
        <w:t>приказом Министерства образования и науки</w:t>
      </w:r>
      <w:r w:rsidRPr="008358EC">
        <w:rPr>
          <w:rFonts w:eastAsia="SchoolBookCSanPin-Regular"/>
        </w:rPr>
        <w:t xml:space="preserve"> </w:t>
      </w:r>
      <w:r w:rsidRPr="008358EC">
        <w:rPr>
          <w:rFonts w:ascii="Times New Roman" w:eastAsia="SchoolBookCSanPin-Regular" w:hAnsi="Times New Roman"/>
          <w:sz w:val="24"/>
          <w:szCs w:val="24"/>
        </w:rPr>
        <w:t>Российской Федерации от 17 мая 2012 г. № 413», Рекомендаций по получению</w:t>
      </w:r>
      <w:r w:rsidRPr="008358EC">
        <w:rPr>
          <w:rFonts w:eastAsia="SchoolBookCSanPin-Regular"/>
        </w:rPr>
        <w:t xml:space="preserve"> </w:t>
      </w:r>
      <w:r w:rsidRPr="008358EC">
        <w:rPr>
          <w:rFonts w:ascii="Times New Roman" w:eastAsia="SchoolBookCSanPin-Regular" w:hAnsi="Times New Roman"/>
          <w:sz w:val="24"/>
          <w:szCs w:val="24"/>
        </w:rPr>
        <w:t>среднего общего образования в пределах освоения образовательной программы</w:t>
      </w:r>
      <w:r w:rsidRPr="008358EC">
        <w:rPr>
          <w:rFonts w:eastAsia="SchoolBookCSanPin-Regular"/>
        </w:rPr>
        <w:t xml:space="preserve"> </w:t>
      </w:r>
      <w:r w:rsidRPr="008358EC">
        <w:rPr>
          <w:rFonts w:ascii="Times New Roman" w:eastAsia="SchoolBookCSanPin-Regular" w:hAnsi="Times New Roman"/>
          <w:sz w:val="24"/>
          <w:szCs w:val="24"/>
        </w:rPr>
        <w:t>среднего</w:t>
      </w:r>
      <w:r w:rsidRPr="008358EC">
        <w:rPr>
          <w:rFonts w:eastAsia="SchoolBookCSanPin-Regular"/>
        </w:rPr>
        <w:t xml:space="preserve"> </w:t>
      </w:r>
      <w:r w:rsidRPr="008358EC">
        <w:rPr>
          <w:rFonts w:ascii="Times New Roman" w:eastAsia="SchoolBookCSanPin-Regular" w:hAnsi="Times New Roman"/>
          <w:sz w:val="24"/>
          <w:szCs w:val="24"/>
        </w:rPr>
        <w:t>профессионального</w:t>
      </w:r>
      <w:proofErr w:type="gramEnd"/>
      <w:r w:rsidRPr="008358EC">
        <w:rPr>
          <w:rFonts w:eastAsia="SchoolBookCSanPin-Regular"/>
        </w:rPr>
        <w:t xml:space="preserve"> </w:t>
      </w:r>
      <w:r w:rsidRPr="008358EC">
        <w:rPr>
          <w:rFonts w:ascii="Times New Roman" w:eastAsia="SchoolBookCSanPin-Regular" w:hAnsi="Times New Roman"/>
          <w:sz w:val="24"/>
          <w:szCs w:val="24"/>
        </w:rPr>
        <w:t>образования,</w:t>
      </w:r>
      <w:r w:rsidRPr="008358EC">
        <w:rPr>
          <w:rFonts w:eastAsia="SchoolBookCSanPin-Regular"/>
        </w:rPr>
        <w:t xml:space="preserve"> </w:t>
      </w:r>
      <w:r w:rsidRPr="008358EC">
        <w:rPr>
          <w:rFonts w:ascii="Times New Roman" w:eastAsia="SchoolBookCSanPin-Regular" w:hAnsi="Times New Roman"/>
          <w:sz w:val="24"/>
          <w:szCs w:val="24"/>
        </w:rPr>
        <w:t>утверждённых</w:t>
      </w:r>
      <w:r w:rsidRPr="008358EC">
        <w:rPr>
          <w:rFonts w:eastAsia="SchoolBookCSanPin-Regular"/>
        </w:rPr>
        <w:t xml:space="preserve"> </w:t>
      </w:r>
      <w:r w:rsidRPr="008358EC">
        <w:rPr>
          <w:rFonts w:ascii="Times New Roman" w:eastAsia="SchoolBookCSanPin-Regular" w:hAnsi="Times New Roman"/>
          <w:sz w:val="24"/>
          <w:szCs w:val="24"/>
        </w:rPr>
        <w:t>Департаментом</w:t>
      </w:r>
      <w:r w:rsidRPr="008358EC">
        <w:rPr>
          <w:rFonts w:eastAsia="SchoolBookCSanPin-Regular"/>
        </w:rPr>
        <w:t xml:space="preserve"> </w:t>
      </w:r>
      <w:r w:rsidRPr="008358EC">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sidRPr="008358EC">
        <w:rPr>
          <w:rFonts w:eastAsia="SchoolBookCSanPin-Regular"/>
        </w:rPr>
        <w:t xml:space="preserve"> </w:t>
      </w:r>
      <w:r w:rsidRPr="008358EC">
        <w:rPr>
          <w:rFonts w:ascii="Times New Roman" w:eastAsia="SchoolBookCSanPin-Regular" w:hAnsi="Times New Roman"/>
          <w:sz w:val="24"/>
          <w:szCs w:val="24"/>
        </w:rPr>
        <w:t>дисциплины «</w:t>
      </w:r>
      <w:r w:rsidR="008358EC">
        <w:rPr>
          <w:rFonts w:ascii="Times New Roman" w:eastAsia="SchoolBookCSanPin-Regular" w:hAnsi="Times New Roman"/>
          <w:sz w:val="24"/>
          <w:szCs w:val="24"/>
        </w:rPr>
        <w:t>Физика</w:t>
      </w:r>
      <w:r w:rsidRPr="008358EC">
        <w:rPr>
          <w:rFonts w:ascii="Times New Roman" w:eastAsia="SchoolBookCSanPin-Regular" w:hAnsi="Times New Roman"/>
          <w:sz w:val="24"/>
          <w:szCs w:val="24"/>
        </w:rPr>
        <w:t>».</w:t>
      </w:r>
    </w:p>
    <w:p w:rsidR="008358EC" w:rsidRPr="008358EC" w:rsidRDefault="008358EC" w:rsidP="008358EC">
      <w:pPr>
        <w:pStyle w:val="af7"/>
        <w:spacing w:line="276" w:lineRule="auto"/>
        <w:ind w:left="720" w:firstLine="0"/>
        <w:rPr>
          <w:rFonts w:ascii="Times New Roman" w:hAnsi="Times New Roman" w:cs="Times New Roman"/>
          <w:sz w:val="24"/>
        </w:rPr>
      </w:pPr>
    </w:p>
    <w:p w:rsidR="00A5604C" w:rsidRPr="00A5604C" w:rsidRDefault="00A5604C" w:rsidP="00A5604C">
      <w:pPr>
        <w:pStyle w:val="af7"/>
        <w:numPr>
          <w:ilvl w:val="1"/>
          <w:numId w:val="14"/>
        </w:numPr>
        <w:spacing w:line="276" w:lineRule="auto"/>
        <w:ind w:left="0" w:firstLine="720"/>
        <w:rPr>
          <w:rFonts w:ascii="Times New Roman" w:hAnsi="Times New Roman" w:cs="Times New Roman"/>
          <w:sz w:val="24"/>
        </w:rPr>
      </w:pPr>
      <w:r w:rsidRPr="00A5604C">
        <w:rPr>
          <w:rFonts w:ascii="Times New Roman" w:hAnsi="Times New Roman" w:cs="Times New Roman"/>
          <w:b/>
          <w:sz w:val="24"/>
        </w:rPr>
        <w:t>Место дисциплины в структуре основной профессиональной образовательной программы</w:t>
      </w:r>
      <w:r w:rsidRPr="00A5604C">
        <w:rPr>
          <w:rFonts w:ascii="Times New Roman" w:hAnsi="Times New Roman" w:cs="Times New Roman"/>
          <w:sz w:val="24"/>
        </w:rPr>
        <w:t>:</w:t>
      </w:r>
    </w:p>
    <w:p w:rsidR="00A5604C" w:rsidRPr="00A5604C" w:rsidRDefault="00A5604C" w:rsidP="00A5604C">
      <w:pPr>
        <w:pStyle w:val="af7"/>
        <w:spacing w:line="276" w:lineRule="auto"/>
        <w:ind w:left="720" w:firstLine="0"/>
        <w:rPr>
          <w:rFonts w:ascii="Times New Roman" w:hAnsi="Times New Roman" w:cs="Times New Roman"/>
          <w:sz w:val="24"/>
        </w:rPr>
      </w:pPr>
    </w:p>
    <w:p w:rsidR="00A5604C" w:rsidRPr="00A5604C" w:rsidRDefault="00A5604C" w:rsidP="00A5604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8"/>
        </w:rPr>
      </w:pPr>
      <w:r w:rsidRPr="00A5604C">
        <w:rPr>
          <w:rFonts w:ascii="Times New Roman" w:hAnsi="Times New Roman" w:cs="Times New Roman"/>
          <w:sz w:val="24"/>
        </w:rPr>
        <w:t xml:space="preserve">Общеобразовательная дисциплина «Физика» является обязательной частью общеобразовательного </w:t>
      </w:r>
      <w:r w:rsidRPr="0090515A">
        <w:rPr>
          <w:rFonts w:ascii="Times New Roman" w:hAnsi="Times New Roman" w:cs="Times New Roman"/>
          <w:sz w:val="24"/>
          <w:szCs w:val="24"/>
        </w:rPr>
        <w:t xml:space="preserve">цикла образовательной программы в соответствии с ФГОС по специальности </w:t>
      </w:r>
      <w:r w:rsidR="0090515A" w:rsidRPr="0090515A">
        <w:rPr>
          <w:rFonts w:ascii="Times New Roman" w:hAnsi="Times New Roman" w:cs="Times New Roman"/>
          <w:sz w:val="24"/>
          <w:szCs w:val="24"/>
        </w:rPr>
        <w:t>15.02.16 Технология машиностроения</w:t>
      </w:r>
      <w:r w:rsidRPr="0090515A">
        <w:rPr>
          <w:rFonts w:ascii="Times New Roman" w:hAnsi="Times New Roman" w:cs="Times New Roman"/>
          <w:sz w:val="24"/>
          <w:szCs w:val="24"/>
        </w:rPr>
        <w:t>.</w:t>
      </w:r>
      <w:r w:rsidRPr="00A5604C">
        <w:rPr>
          <w:rFonts w:ascii="Times New Roman" w:hAnsi="Times New Roman" w:cs="Times New Roman"/>
          <w:sz w:val="24"/>
        </w:rPr>
        <w:t xml:space="preserve"> </w:t>
      </w:r>
      <w:r w:rsidRPr="00A5604C">
        <w:rPr>
          <w:rFonts w:ascii="Times New Roman" w:hAnsi="Times New Roman" w:cs="Times New Roman"/>
          <w:sz w:val="28"/>
        </w:rPr>
        <w:t xml:space="preserve"> </w:t>
      </w:r>
    </w:p>
    <w:p w:rsidR="00326A59" w:rsidRPr="00A5604C" w:rsidRDefault="00326A59" w:rsidP="00A5604C">
      <w:pPr>
        <w:spacing w:line="276" w:lineRule="auto"/>
        <w:rPr>
          <w:rFonts w:ascii="Times New Roman" w:hAnsi="Times New Roman" w:cs="Times New Roman"/>
          <w:sz w:val="24"/>
          <w:szCs w:val="24"/>
        </w:rPr>
      </w:pPr>
    </w:p>
    <w:p w:rsidR="003A5F9E" w:rsidRPr="00A5604C" w:rsidRDefault="00A5604C" w:rsidP="00A5604C">
      <w:pPr>
        <w:pStyle w:val="11"/>
        <w:spacing w:before="0" w:line="276" w:lineRule="auto"/>
        <w:ind w:left="0" w:firstLine="709"/>
        <w:rPr>
          <w:rFonts w:ascii="Times New Roman" w:eastAsia="Times New Roman" w:hAnsi="Times New Roman" w:cs="Times New Roman"/>
          <w:b w:val="0"/>
          <w:sz w:val="24"/>
          <w:szCs w:val="24"/>
          <w:lang w:eastAsia="ru-RU"/>
        </w:rPr>
      </w:pPr>
      <w:r>
        <w:rPr>
          <w:rFonts w:ascii="Times New Roman" w:eastAsia="Times New Roman" w:hAnsi="Times New Roman" w:cs="Times New Roman"/>
          <w:sz w:val="24"/>
          <w:szCs w:val="24"/>
          <w:lang w:eastAsia="ru-RU"/>
        </w:rPr>
        <w:t xml:space="preserve">1.3 </w:t>
      </w:r>
      <w:r w:rsidR="003A5F9E" w:rsidRPr="00A5604C">
        <w:rPr>
          <w:rFonts w:ascii="Times New Roman" w:eastAsia="Times New Roman" w:hAnsi="Times New Roman" w:cs="Times New Roman"/>
          <w:sz w:val="24"/>
          <w:szCs w:val="24"/>
          <w:lang w:eastAsia="ru-RU"/>
        </w:rPr>
        <w:t xml:space="preserve"> Цели и планируемые результаты освоения дисциплины:</w:t>
      </w:r>
    </w:p>
    <w:p w:rsidR="003A5F9E" w:rsidRPr="00A5604C" w:rsidRDefault="003A5F9E" w:rsidP="00A5604C">
      <w:pPr>
        <w:pStyle w:val="1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left="0" w:firstLine="0"/>
        <w:rPr>
          <w:rFonts w:ascii="Times New Roman" w:eastAsia="Times New Roman" w:hAnsi="Times New Roman" w:cs="Times New Roman"/>
          <w:sz w:val="24"/>
          <w:szCs w:val="24"/>
          <w:lang w:eastAsia="ru-RU"/>
        </w:rPr>
      </w:pPr>
    </w:p>
    <w:p w:rsidR="001B75F5" w:rsidRPr="00A5604C" w:rsidRDefault="0010579D" w:rsidP="00A5604C">
      <w:pPr>
        <w:pStyle w:val="11"/>
        <w:tabs>
          <w:tab w:val="left" w:pos="993"/>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Содержание программы общеобразовательной дисциплины Физика направлено на достижение следующих целей:</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 обучающихся уверенности в ценности образования,</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значимости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современного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квалифицированного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специалиста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осуществлении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его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специфической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системой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понятий,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терминологией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символикой;</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теорий,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законов,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закономерностей;</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основными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методами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научного</w:t>
      </w:r>
      <w:r w:rsidR="00290420" w:rsidRPr="00A5604C">
        <w:rPr>
          <w:rFonts w:ascii="Times New Roman" w:hAnsi="Times New Roman" w:cs="Times New Roman"/>
          <w:b w:val="0"/>
          <w:bCs w:val="0"/>
          <w:sz w:val="24"/>
          <w:szCs w:val="24"/>
        </w:rPr>
        <w:t xml:space="preserve"> познания </w:t>
      </w:r>
      <w:r w:rsidRPr="00A5604C">
        <w:rPr>
          <w:rFonts w:ascii="Times New Roman" w:hAnsi="Times New Roman" w:cs="Times New Roman"/>
          <w:b w:val="0"/>
          <w:bCs w:val="0"/>
          <w:sz w:val="24"/>
          <w:szCs w:val="24"/>
        </w:rPr>
        <w:t>природы,</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используемыми в физике (наблюдение, описание, измерение, выдвижение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гипотез,</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проведение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эксперимента);</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умениями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обрабатывать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данные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объяснять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результаты,</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устанавливать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зависимости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между</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величинами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наблюдаемом</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делать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выводы;</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lastRenderedPageBreak/>
        <w:t>формирование умения решать физические задачи разных уровней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сложности;</w:t>
      </w:r>
    </w:p>
    <w:p w:rsidR="00290420"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развитие познавательных интересов, интеллектуальных и творческих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способностей в процессе приобретения знаний с использованием различных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источников</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информационных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технологий;</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умений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формулировать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обосновывать</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собственную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позицию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отношению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получаемой</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 разных</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источников;</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воспитание</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чувства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гордости</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российскую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физическую</w:t>
      </w:r>
      <w:r w:rsidR="00290420"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науку.</w:t>
      </w:r>
    </w:p>
    <w:p w:rsidR="001B75F5" w:rsidRPr="00A5604C" w:rsidRDefault="0010579D"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Освоение</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курса</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О</w:t>
      </w:r>
      <w:proofErr w:type="gramStart"/>
      <w:r w:rsidRPr="00A5604C">
        <w:rPr>
          <w:rFonts w:ascii="Times New Roman" w:hAnsi="Times New Roman" w:cs="Times New Roman"/>
          <w:sz w:val="24"/>
          <w:szCs w:val="24"/>
        </w:rPr>
        <w:t>Д«</w:t>
      </w:r>
      <w:proofErr w:type="gramEnd"/>
      <w:r w:rsidRPr="00A5604C">
        <w:rPr>
          <w:rFonts w:ascii="Times New Roman" w:hAnsi="Times New Roman" w:cs="Times New Roman"/>
          <w:sz w:val="24"/>
          <w:szCs w:val="24"/>
        </w:rPr>
        <w:t>Физика»</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предполагает</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решение</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следующих</w:t>
      </w:r>
      <w:r w:rsidR="00290420"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задач:</w:t>
      </w:r>
    </w:p>
    <w:p w:rsidR="001B75F5" w:rsidRPr="00A5604C" w:rsidRDefault="0010579D" w:rsidP="00A5604C">
      <w:pPr>
        <w:pStyle w:val="11"/>
        <w:numPr>
          <w:ilvl w:val="0"/>
          <w:numId w:val="2"/>
        </w:numPr>
        <w:tabs>
          <w:tab w:val="left" w:pos="993"/>
          <w:tab w:val="left" w:pos="14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 знаний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фундаментальных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законах</w:t>
      </w:r>
      <w:r w:rsidRPr="00A5604C">
        <w:rPr>
          <w:rFonts w:ascii="Times New Roman" w:hAnsi="Times New Roman" w:cs="Times New Roman"/>
          <w:sz w:val="24"/>
          <w:szCs w:val="24"/>
        </w:rPr>
        <w:t>,</w:t>
      </w:r>
      <w:r w:rsidR="00604A85" w:rsidRPr="00A5604C">
        <w:rPr>
          <w:rFonts w:ascii="Times New Roman" w:hAnsi="Times New Roman" w:cs="Times New Roman"/>
          <w:sz w:val="24"/>
          <w:szCs w:val="24"/>
        </w:rPr>
        <w:t xml:space="preserve"> </w:t>
      </w:r>
      <w:r w:rsidRPr="00A5604C">
        <w:rPr>
          <w:rFonts w:ascii="Times New Roman" w:hAnsi="Times New Roman" w:cs="Times New Roman"/>
          <w:b w:val="0"/>
          <w:bCs w:val="0"/>
          <w:sz w:val="24"/>
          <w:szCs w:val="24"/>
        </w:rPr>
        <w:t>лежащих</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современной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картины</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мира,</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принципов действия технических устройств и производственных процессов, о наиболее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важных открытиях в области физики, оказавших определяющее влияние на</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развитие</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техники</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604A85"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технологии;</w:t>
      </w:r>
    </w:p>
    <w:p w:rsidR="001B75F5" w:rsidRPr="00A5604C" w:rsidRDefault="0010579D" w:rsidP="00A5604C">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понимание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сущности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проявляющихся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рамках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производственной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p>
    <w:p w:rsidR="001B75F5" w:rsidRPr="00A5604C" w:rsidRDefault="0010579D" w:rsidP="00A5604C">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способов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971923" w:rsidRPr="00A5604C">
        <w:rPr>
          <w:rFonts w:ascii="Times New Roman" w:hAnsi="Times New Roman" w:cs="Times New Roman"/>
          <w:b w:val="0"/>
          <w:bCs w:val="0"/>
          <w:sz w:val="24"/>
          <w:szCs w:val="24"/>
        </w:rPr>
        <w:t xml:space="preserve"> д</w:t>
      </w:r>
      <w:r w:rsidRPr="00A5604C">
        <w:rPr>
          <w:rFonts w:ascii="Times New Roman" w:hAnsi="Times New Roman" w:cs="Times New Roman"/>
          <w:b w:val="0"/>
          <w:bCs w:val="0"/>
          <w:sz w:val="24"/>
          <w:szCs w:val="24"/>
        </w:rPr>
        <w:t>ля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профессиональных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производственных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технологических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процессов,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принципов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действия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технических</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приборов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устройств,</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обеспечения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безопасности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производства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природы;</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учебно-практические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задачи</w:t>
      </w:r>
      <w:r w:rsidR="00971923" w:rsidRPr="00A5604C">
        <w:rPr>
          <w:rFonts w:ascii="Times New Roman" w:hAnsi="Times New Roman" w:cs="Times New Roman"/>
          <w:b w:val="0"/>
          <w:bCs w:val="0"/>
          <w:sz w:val="24"/>
          <w:szCs w:val="24"/>
        </w:rPr>
        <w:t xml:space="preserve"> физического со</w:t>
      </w:r>
      <w:r w:rsidRPr="00A5604C">
        <w:rPr>
          <w:rFonts w:ascii="Times New Roman" w:hAnsi="Times New Roman" w:cs="Times New Roman"/>
          <w:b w:val="0"/>
          <w:bCs w:val="0"/>
          <w:sz w:val="24"/>
          <w:szCs w:val="24"/>
        </w:rPr>
        <w:t>держания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профессиональной н</w:t>
      </w:r>
      <w:r w:rsidRPr="00A5604C">
        <w:rPr>
          <w:rFonts w:ascii="Times New Roman" w:hAnsi="Times New Roman" w:cs="Times New Roman"/>
          <w:b w:val="0"/>
          <w:bCs w:val="0"/>
          <w:sz w:val="24"/>
          <w:szCs w:val="24"/>
        </w:rPr>
        <w:t>аправленности;</w:t>
      </w:r>
    </w:p>
    <w:p w:rsidR="001B75F5" w:rsidRPr="00A5604C" w:rsidRDefault="0010579D"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опыта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познания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самопознания;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ставить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проблемы</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направленности;</w:t>
      </w:r>
    </w:p>
    <w:p w:rsidR="001B75F5" w:rsidRPr="00A5604C" w:rsidRDefault="0010579D"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искать,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анализировать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обрабатывать</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физическую</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информацию</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учётом</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профессиональной</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направленности;</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подготовка</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обучающихся</w:t>
      </w:r>
      <w:r w:rsidR="00971923"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успешному</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освоению</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дисциплин</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модулей профессионального цикла: формирование у них умений и опыта</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деятельности,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характерных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профессий/должностей</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служащих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или</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специальностей,</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получаемых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профессиональных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образовательных</w:t>
      </w:r>
      <w:r w:rsidR="00E83EF4"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организациях;</w:t>
      </w:r>
    </w:p>
    <w:p w:rsidR="001B75F5" w:rsidRPr="00A5604C" w:rsidRDefault="0010579D"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proofErr w:type="gramStart"/>
      <w:r w:rsidRPr="00A5604C">
        <w:rPr>
          <w:rFonts w:ascii="Times New Roman" w:hAnsi="Times New Roman" w:cs="Times New Roman"/>
          <w:b w:val="0"/>
          <w:bCs w:val="0"/>
          <w:sz w:val="24"/>
          <w:szCs w:val="24"/>
        </w:rPr>
        <w:t>подготовка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формированию</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общих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компе</w:t>
      </w:r>
      <w:r w:rsidR="00ED4CEF" w:rsidRPr="00A5604C">
        <w:rPr>
          <w:rFonts w:ascii="Times New Roman" w:hAnsi="Times New Roman" w:cs="Times New Roman"/>
          <w:b w:val="0"/>
          <w:bCs w:val="0"/>
          <w:sz w:val="24"/>
          <w:szCs w:val="24"/>
        </w:rPr>
        <w:t>тенций будущего специалист</w:t>
      </w:r>
      <w:r w:rsidRPr="00A5604C">
        <w:rPr>
          <w:rFonts w:ascii="Times New Roman" w:hAnsi="Times New Roman" w:cs="Times New Roman"/>
          <w:b w:val="0"/>
          <w:bCs w:val="0"/>
          <w:sz w:val="24"/>
          <w:szCs w:val="24"/>
        </w:rPr>
        <w:t>:</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самообразования,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коммуникации,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сотрудничества,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принятия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стандартной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нестандартной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ситуациях,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проектирования,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проведения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измерений,</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эффективного</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безопасного</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различных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технических</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устройств,</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соблюдения</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правил</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труда</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работе</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физическими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приборами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ED4CEF"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оборудованием.</w:t>
      </w:r>
      <w:proofErr w:type="gramEnd"/>
    </w:p>
    <w:p w:rsidR="001B75F5" w:rsidRPr="00A5604C" w:rsidRDefault="0010579D"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Особенность формирования совокупности задач изучения физики для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системы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среднего</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профессионального</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образования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заключается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в</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необходимости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реализации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профессиональной</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направленности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решаемых</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задач,</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учёта</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особенностей</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сферы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деятельности</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будущих</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специалистов.</w:t>
      </w:r>
    </w:p>
    <w:p w:rsidR="000144A9" w:rsidRPr="00A5604C" w:rsidRDefault="000144A9"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результате</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освоения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дисциплины</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обучающийся</w:t>
      </w:r>
      <w:r w:rsidR="00ED4CEF" w:rsidRPr="00A5604C">
        <w:rPr>
          <w:rFonts w:ascii="Times New Roman" w:hAnsi="Times New Roman" w:cs="Times New Roman"/>
          <w:sz w:val="24"/>
          <w:szCs w:val="24"/>
        </w:rPr>
        <w:t xml:space="preserve"> </w:t>
      </w:r>
      <w:r w:rsidRPr="00A5604C">
        <w:rPr>
          <w:rFonts w:ascii="Times New Roman" w:hAnsi="Times New Roman" w:cs="Times New Roman"/>
          <w:sz w:val="24"/>
          <w:szCs w:val="24"/>
        </w:rPr>
        <w:t>должен</w:t>
      </w:r>
      <w:r w:rsidR="00ED4CEF" w:rsidRPr="00A5604C">
        <w:rPr>
          <w:rFonts w:ascii="Times New Roman" w:hAnsi="Times New Roman" w:cs="Times New Roman"/>
          <w:sz w:val="24"/>
          <w:szCs w:val="24"/>
        </w:rPr>
        <w:t xml:space="preserve"> з</w:t>
      </w:r>
      <w:r w:rsidRPr="00A5604C">
        <w:rPr>
          <w:rFonts w:ascii="Times New Roman" w:hAnsi="Times New Roman" w:cs="Times New Roman"/>
          <w:sz w:val="24"/>
          <w:szCs w:val="24"/>
        </w:rPr>
        <w:t>нать:</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смыслпонятий</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изическоеявление,гипотеза,закон,теория,вещество,взаимодействие,электромагнитноеполе,волна,фотон,атом,атомноеядро,ионизирующиеизлучения;</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смыслфизическихвеличин</w:t>
      </w:r>
      <w:proofErr w:type="gramStart"/>
      <w:r w:rsidRPr="00A5604C">
        <w:rPr>
          <w:rFonts w:ascii="Times New Roman" w:hAnsi="Times New Roman" w:cs="Times New Roman"/>
          <w:b w:val="0"/>
          <w:bCs w:val="0"/>
          <w:sz w:val="24"/>
          <w:szCs w:val="24"/>
        </w:rPr>
        <w:t>:с</w:t>
      </w:r>
      <w:proofErr w:type="gramEnd"/>
      <w:r w:rsidRPr="00A5604C">
        <w:rPr>
          <w:rFonts w:ascii="Times New Roman" w:hAnsi="Times New Roman" w:cs="Times New Roman"/>
          <w:b w:val="0"/>
          <w:bCs w:val="0"/>
          <w:sz w:val="24"/>
          <w:szCs w:val="24"/>
        </w:rPr>
        <w:t>корость,ускорение,масса,сила,импульс,работа, механическая энергия, внутренняя энергия, абсолютная температура,средняякинетическаяэнергиячастицвещества,количествотеплоты,элементарн</w:t>
      </w:r>
      <w:r w:rsidRPr="00A5604C">
        <w:rPr>
          <w:rFonts w:ascii="Times New Roman" w:hAnsi="Times New Roman" w:cs="Times New Roman"/>
          <w:b w:val="0"/>
          <w:bCs w:val="0"/>
          <w:sz w:val="24"/>
          <w:szCs w:val="24"/>
        </w:rPr>
        <w:lastRenderedPageBreak/>
        <w:t>ыйэлектрическийзаряд;</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смыслфизическихзаконовклассическоймеханики</w:t>
      </w:r>
      <w:proofErr w:type="gramStart"/>
      <w:r w:rsidRPr="00A5604C">
        <w:rPr>
          <w:rFonts w:ascii="Times New Roman" w:hAnsi="Times New Roman" w:cs="Times New Roman"/>
          <w:b w:val="0"/>
          <w:bCs w:val="0"/>
          <w:sz w:val="24"/>
          <w:szCs w:val="24"/>
        </w:rPr>
        <w:t>,в</w:t>
      </w:r>
      <w:proofErr w:type="gramEnd"/>
      <w:r w:rsidRPr="00A5604C">
        <w:rPr>
          <w:rFonts w:ascii="Times New Roman" w:hAnsi="Times New Roman" w:cs="Times New Roman"/>
          <w:b w:val="0"/>
          <w:bCs w:val="0"/>
          <w:sz w:val="24"/>
          <w:szCs w:val="24"/>
        </w:rPr>
        <w:t>семирноготяготения,сохраненияэнергии,импульсаиэлектрическогозаряда,термодинамики,электромагнитнойиндукции,фотоэффекта;</w:t>
      </w:r>
    </w:p>
    <w:p w:rsidR="000144A9" w:rsidRPr="00A5604C" w:rsidRDefault="000144A9" w:rsidP="00A5604C">
      <w:pPr>
        <w:pStyle w:val="11"/>
        <w:numPr>
          <w:ilvl w:val="0"/>
          <w:numId w:val="2"/>
        </w:numPr>
        <w:tabs>
          <w:tab w:val="left" w:pos="993"/>
          <w:tab w:val="left" w:pos="1064"/>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вкладроссийскихизарубежныхученых</w:t>
      </w:r>
      <w:proofErr w:type="gramStart"/>
      <w:r w:rsidRPr="00A5604C">
        <w:rPr>
          <w:rFonts w:ascii="Times New Roman" w:hAnsi="Times New Roman" w:cs="Times New Roman"/>
          <w:b w:val="0"/>
          <w:bCs w:val="0"/>
          <w:sz w:val="24"/>
          <w:szCs w:val="24"/>
        </w:rPr>
        <w:t>,о</w:t>
      </w:r>
      <w:proofErr w:type="gramEnd"/>
      <w:r w:rsidRPr="00A5604C">
        <w:rPr>
          <w:rFonts w:ascii="Times New Roman" w:hAnsi="Times New Roman" w:cs="Times New Roman"/>
          <w:b w:val="0"/>
          <w:bCs w:val="0"/>
          <w:sz w:val="24"/>
          <w:szCs w:val="24"/>
        </w:rPr>
        <w:t>казавшихнаибольшеевлияниенаразвитиефизики;</w:t>
      </w:r>
    </w:p>
    <w:p w:rsidR="000144A9" w:rsidRPr="00A5604C" w:rsidRDefault="000144A9" w:rsidP="00A5604C">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результате</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освоения</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дисциплины</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обучающийся</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должен</w:t>
      </w:r>
      <w:r w:rsidR="00CB78C8" w:rsidRPr="00A5604C">
        <w:rPr>
          <w:rFonts w:ascii="Times New Roman" w:hAnsi="Times New Roman" w:cs="Times New Roman"/>
          <w:sz w:val="24"/>
          <w:szCs w:val="24"/>
        </w:rPr>
        <w:t xml:space="preserve"> </w:t>
      </w:r>
      <w:r w:rsidRPr="00A5604C">
        <w:rPr>
          <w:rFonts w:ascii="Times New Roman" w:hAnsi="Times New Roman" w:cs="Times New Roman"/>
          <w:sz w:val="24"/>
          <w:szCs w:val="24"/>
        </w:rPr>
        <w:t>уметь:</w:t>
      </w:r>
    </w:p>
    <w:p w:rsidR="000144A9" w:rsidRPr="00A5604C" w:rsidRDefault="000144A9"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проводить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наблюдения,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планировать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выполнять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эксперименты,</w:t>
      </w:r>
    </w:p>
    <w:p w:rsidR="000144A9" w:rsidRPr="00A5604C" w:rsidRDefault="000144A9" w:rsidP="00A5604C">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выдвигать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гипотезы</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строить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модели,</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применять</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полученные</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физике</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объяснения</w:t>
      </w:r>
      <w:r w:rsidR="00CB78C8"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разнообразных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свойств</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веществ;</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практически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использовать</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физические</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знания;</w:t>
      </w:r>
    </w:p>
    <w:p w:rsidR="000144A9" w:rsidRPr="00A5604C" w:rsidRDefault="000144A9" w:rsidP="00A5604C">
      <w:pPr>
        <w:pStyle w:val="11"/>
        <w:numPr>
          <w:ilvl w:val="0"/>
          <w:numId w:val="2"/>
        </w:numPr>
        <w:tabs>
          <w:tab w:val="left" w:pos="993"/>
          <w:tab w:val="left" w:pos="1259"/>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оценивать</w:t>
      </w:r>
      <w:r w:rsidR="00C920FA" w:rsidRPr="00A5604C">
        <w:rPr>
          <w:rFonts w:ascii="Times New Roman" w:hAnsi="Times New Roman" w:cs="Times New Roman"/>
          <w:b w:val="0"/>
          <w:bCs w:val="0"/>
          <w:sz w:val="24"/>
          <w:szCs w:val="24"/>
        </w:rPr>
        <w:t xml:space="preserve"> достоверность </w:t>
      </w:r>
      <w:r w:rsidRPr="00A5604C">
        <w:rPr>
          <w:rFonts w:ascii="Times New Roman" w:hAnsi="Times New Roman" w:cs="Times New Roman"/>
          <w:b w:val="0"/>
          <w:bCs w:val="0"/>
          <w:sz w:val="24"/>
          <w:szCs w:val="24"/>
        </w:rPr>
        <w:t>естественнонаучной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информации;</w:t>
      </w:r>
    </w:p>
    <w:p w:rsidR="000144A9" w:rsidRPr="00A5604C" w:rsidRDefault="000144A9" w:rsidP="00A5604C">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использовать</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приобретенные</w:t>
      </w:r>
      <w:r w:rsidR="00C920FA" w:rsidRPr="00A5604C">
        <w:rPr>
          <w:rFonts w:ascii="Times New Roman" w:hAnsi="Times New Roman" w:cs="Times New Roman"/>
          <w:b w:val="0"/>
          <w:bCs w:val="0"/>
          <w:sz w:val="24"/>
          <w:szCs w:val="24"/>
        </w:rPr>
        <w:t xml:space="preserve"> з</w:t>
      </w:r>
      <w:r w:rsidRPr="00A5604C">
        <w:rPr>
          <w:rFonts w:ascii="Times New Roman" w:hAnsi="Times New Roman" w:cs="Times New Roman"/>
          <w:b w:val="0"/>
          <w:bCs w:val="0"/>
          <w:sz w:val="24"/>
          <w:szCs w:val="24"/>
        </w:rPr>
        <w:t>нания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умения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решения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практических</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задач</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повседневной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жизни,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обеспечения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безопасности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собственной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жизни,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рационального</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природопользования</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охраны</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окружающей</w:t>
      </w:r>
      <w:r w:rsidR="00C920FA"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среды.</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6"/>
          <w:sz w:val="24"/>
          <w:szCs w:val="24"/>
        </w:rPr>
        <w:t>О</w:t>
      </w:r>
      <w:r w:rsidR="000144A9" w:rsidRPr="00A5604C">
        <w:rPr>
          <w:rFonts w:ascii="Times New Roman" w:hAnsi="Times New Roman" w:cs="Times New Roman"/>
          <w:b w:val="0"/>
          <w:bCs w:val="0"/>
          <w:spacing w:val="-6"/>
          <w:sz w:val="24"/>
          <w:szCs w:val="24"/>
        </w:rPr>
        <w:t>писывать</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и</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объяснять</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5"/>
          <w:sz w:val="24"/>
          <w:szCs w:val="24"/>
        </w:rPr>
        <w:t>физические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явления</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свойства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тел:</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свойства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газов,</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z w:val="24"/>
          <w:szCs w:val="24"/>
        </w:rPr>
        <w:t>жидкостей</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и</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твердых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тел;</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электромагнитную</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индукцию,</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распространение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pacing w:val="-6"/>
          <w:sz w:val="24"/>
          <w:szCs w:val="24"/>
        </w:rPr>
        <w:t>электромагнитных</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волн;</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волновые</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6"/>
          <w:sz w:val="24"/>
          <w:szCs w:val="24"/>
        </w:rPr>
        <w:t>свойства</w:t>
      </w:r>
      <w:r w:rsidRPr="00A5604C">
        <w:rPr>
          <w:rFonts w:ascii="Times New Roman" w:hAnsi="Times New Roman" w:cs="Times New Roman"/>
          <w:b w:val="0"/>
          <w:bCs w:val="0"/>
          <w:spacing w:val="-6"/>
          <w:sz w:val="24"/>
          <w:szCs w:val="24"/>
        </w:rPr>
        <w:t xml:space="preserve"> </w:t>
      </w:r>
      <w:r w:rsidR="000144A9" w:rsidRPr="00A5604C">
        <w:rPr>
          <w:rFonts w:ascii="Times New Roman" w:hAnsi="Times New Roman" w:cs="Times New Roman"/>
          <w:b w:val="0"/>
          <w:bCs w:val="0"/>
          <w:spacing w:val="-5"/>
          <w:sz w:val="24"/>
          <w:szCs w:val="24"/>
        </w:rPr>
        <w:t>света;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излучение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и</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поглощение</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pacing w:val="-5"/>
          <w:sz w:val="24"/>
          <w:szCs w:val="24"/>
        </w:rPr>
        <w:t>света</w:t>
      </w:r>
      <w:r w:rsidRPr="00A5604C">
        <w:rPr>
          <w:rFonts w:ascii="Times New Roman" w:hAnsi="Times New Roman" w:cs="Times New Roman"/>
          <w:b w:val="0"/>
          <w:bCs w:val="0"/>
          <w:spacing w:val="-5"/>
          <w:sz w:val="24"/>
          <w:szCs w:val="24"/>
        </w:rPr>
        <w:t xml:space="preserve"> </w:t>
      </w:r>
      <w:r w:rsidR="000144A9" w:rsidRPr="00A5604C">
        <w:rPr>
          <w:rFonts w:ascii="Times New Roman" w:hAnsi="Times New Roman" w:cs="Times New Roman"/>
          <w:b w:val="0"/>
          <w:bCs w:val="0"/>
          <w:sz w:val="24"/>
          <w:szCs w:val="24"/>
        </w:rPr>
        <w:t>атомом;</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фотоэффект;</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w:t>
      </w:r>
      <w:r w:rsidR="000144A9" w:rsidRPr="00A5604C">
        <w:rPr>
          <w:rFonts w:ascii="Times New Roman" w:hAnsi="Times New Roman" w:cs="Times New Roman"/>
          <w:b w:val="0"/>
          <w:bCs w:val="0"/>
          <w:sz w:val="24"/>
          <w:szCs w:val="24"/>
        </w:rPr>
        <w:t>тличать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гипотезы</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от</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научных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теорий;</w:t>
      </w:r>
    </w:p>
    <w:p w:rsidR="000144A9" w:rsidRPr="00A5604C" w:rsidRDefault="004943D1"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Д</w:t>
      </w:r>
      <w:r w:rsidR="000144A9" w:rsidRPr="00A5604C">
        <w:rPr>
          <w:rFonts w:ascii="Times New Roman" w:hAnsi="Times New Roman" w:cs="Times New Roman"/>
          <w:b w:val="0"/>
          <w:bCs w:val="0"/>
          <w:sz w:val="24"/>
          <w:szCs w:val="24"/>
        </w:rPr>
        <w:t>елать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выводы</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на</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основе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экспериментальных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данных;</w:t>
      </w:r>
    </w:p>
    <w:p w:rsidR="000144A9" w:rsidRPr="00A5604C" w:rsidRDefault="000144A9" w:rsidP="00A5604C">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приводить примеры, показывающие, что: наблюдения и эксперимент</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являются основой для выдвижения гипотез и теорий, позволяют проверитьистинностьтеоретическихвыводов</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изическаятеориядаетвозможностьобъяснять известные явления природы и научные факты, предсказывать еще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неизвестные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явления;</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1"/>
          <w:sz w:val="24"/>
          <w:szCs w:val="24"/>
        </w:rPr>
        <w:t>приводить</w:t>
      </w:r>
      <w:r w:rsidR="004943D1" w:rsidRPr="00A5604C">
        <w:rPr>
          <w:rFonts w:ascii="Times New Roman" w:hAnsi="Times New Roman" w:cs="Times New Roman"/>
          <w:b w:val="0"/>
          <w:bCs w:val="0"/>
          <w:spacing w:val="-1"/>
          <w:sz w:val="24"/>
          <w:szCs w:val="24"/>
        </w:rPr>
        <w:t xml:space="preserve"> </w:t>
      </w:r>
      <w:r w:rsidRPr="00A5604C">
        <w:rPr>
          <w:rFonts w:ascii="Times New Roman" w:hAnsi="Times New Roman" w:cs="Times New Roman"/>
          <w:b w:val="0"/>
          <w:bCs w:val="0"/>
          <w:sz w:val="24"/>
          <w:szCs w:val="24"/>
        </w:rPr>
        <w:t>примеры</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практического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использования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физических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w:t>
      </w:r>
      <w:r w:rsidR="004943D1" w:rsidRPr="00A5604C">
        <w:rPr>
          <w:rFonts w:ascii="Times New Roman" w:hAnsi="Times New Roman" w:cs="Times New Roman"/>
          <w:b w:val="0"/>
          <w:bCs w:val="0"/>
          <w:sz w:val="24"/>
          <w:szCs w:val="24"/>
        </w:rPr>
        <w:t>а</w:t>
      </w:r>
      <w:r w:rsidRPr="00A5604C">
        <w:rPr>
          <w:rFonts w:ascii="Times New Roman" w:hAnsi="Times New Roman" w:cs="Times New Roman"/>
          <w:b w:val="0"/>
          <w:bCs w:val="0"/>
          <w:sz w:val="24"/>
          <w:szCs w:val="24"/>
        </w:rPr>
        <w:t>конов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механики,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термодинамики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электродинамики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энергетике;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различных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видов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электромагнитных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излучений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для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развития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радио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телекоммуникаций,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квантовой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физики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создании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ядерной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энергетики,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лазеров;</w:t>
      </w:r>
    </w:p>
    <w:p w:rsidR="000144A9" w:rsidRPr="00A5604C" w:rsidRDefault="000144A9" w:rsidP="00A5604C">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воспринимать</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основе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полученных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знаний</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самостоятельно</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оценивать</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информацию,</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содержащуюся</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в</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сообщениях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СМИ,</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Интернете,</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научно-популярных</w:t>
      </w:r>
      <w:r w:rsidR="004943D1" w:rsidRPr="00A5604C">
        <w:rPr>
          <w:rFonts w:ascii="Times New Roman" w:hAnsi="Times New Roman" w:cs="Times New Roman"/>
          <w:b w:val="0"/>
          <w:bCs w:val="0"/>
          <w:sz w:val="24"/>
          <w:szCs w:val="24"/>
        </w:rPr>
        <w:t xml:space="preserve"> </w:t>
      </w:r>
      <w:r w:rsidRPr="00A5604C">
        <w:rPr>
          <w:rFonts w:ascii="Times New Roman" w:hAnsi="Times New Roman" w:cs="Times New Roman"/>
          <w:b w:val="0"/>
          <w:bCs w:val="0"/>
          <w:sz w:val="24"/>
          <w:szCs w:val="24"/>
        </w:rPr>
        <w:t>статьях.</w:t>
      </w:r>
    </w:p>
    <w:p w:rsidR="000144A9" w:rsidRPr="00A5604C" w:rsidRDefault="002D5EA1" w:rsidP="00A5604C">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w:t>
      </w:r>
      <w:r w:rsidR="000144A9" w:rsidRPr="00A5604C">
        <w:rPr>
          <w:rFonts w:ascii="Times New Roman" w:hAnsi="Times New Roman" w:cs="Times New Roman"/>
          <w:b w:val="0"/>
          <w:bCs w:val="0"/>
          <w:sz w:val="24"/>
          <w:szCs w:val="24"/>
        </w:rPr>
        <w:t>рименять</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полученные</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знания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для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решения</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физических</w:t>
      </w:r>
      <w:r w:rsidRPr="00A5604C">
        <w:rPr>
          <w:rFonts w:ascii="Times New Roman" w:hAnsi="Times New Roman" w:cs="Times New Roman"/>
          <w:b w:val="0"/>
          <w:bCs w:val="0"/>
          <w:sz w:val="24"/>
          <w:szCs w:val="24"/>
        </w:rPr>
        <w:t xml:space="preserve"> </w:t>
      </w:r>
      <w:r w:rsidR="000144A9" w:rsidRPr="00A5604C">
        <w:rPr>
          <w:rFonts w:ascii="Times New Roman" w:hAnsi="Times New Roman" w:cs="Times New Roman"/>
          <w:b w:val="0"/>
          <w:bCs w:val="0"/>
          <w:sz w:val="24"/>
          <w:szCs w:val="24"/>
        </w:rPr>
        <w:t>задач;</w:t>
      </w:r>
    </w:p>
    <w:p w:rsidR="002D5EA1" w:rsidRPr="00A5604C" w:rsidRDefault="002D5EA1" w:rsidP="00A5604C">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О</w:t>
      </w:r>
      <w:r w:rsidR="000144A9" w:rsidRPr="00A5604C">
        <w:rPr>
          <w:rFonts w:ascii="Times New Roman" w:hAnsi="Times New Roman" w:cs="Times New Roman"/>
          <w:b w:val="0"/>
          <w:sz w:val="24"/>
          <w:szCs w:val="24"/>
        </w:rPr>
        <w:t>пределять</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характер</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физического</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процесса</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по</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графику,</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таблице,</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формуле;</w:t>
      </w:r>
    </w:p>
    <w:p w:rsidR="000144A9" w:rsidRPr="00A5604C" w:rsidRDefault="002D5EA1" w:rsidP="00A5604C">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И</w:t>
      </w:r>
      <w:r w:rsidR="000144A9" w:rsidRPr="00A5604C">
        <w:rPr>
          <w:rFonts w:ascii="Times New Roman" w:hAnsi="Times New Roman" w:cs="Times New Roman"/>
          <w:b w:val="0"/>
          <w:sz w:val="24"/>
          <w:szCs w:val="24"/>
        </w:rPr>
        <w:t>змерять</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ряд</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физических</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величин,</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представляя</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результаты</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измерений</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с учетом</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их</w:t>
      </w:r>
      <w:r w:rsidRPr="00A5604C">
        <w:rPr>
          <w:rFonts w:ascii="Times New Roman" w:hAnsi="Times New Roman" w:cs="Times New Roman"/>
          <w:b w:val="0"/>
          <w:sz w:val="24"/>
          <w:szCs w:val="24"/>
        </w:rPr>
        <w:t xml:space="preserve"> </w:t>
      </w:r>
      <w:r w:rsidR="000144A9" w:rsidRPr="00A5604C">
        <w:rPr>
          <w:rFonts w:ascii="Times New Roman" w:hAnsi="Times New Roman" w:cs="Times New Roman"/>
          <w:b w:val="0"/>
          <w:sz w:val="24"/>
          <w:szCs w:val="24"/>
        </w:rPr>
        <w:t>погрешностей.</w:t>
      </w:r>
    </w:p>
    <w:p w:rsidR="000144A9" w:rsidRPr="00AD1D89" w:rsidRDefault="000144A9" w:rsidP="00290420">
      <w:pPr>
        <w:suppressAutoHyphens/>
        <w:ind w:firstLine="709"/>
        <w:jc w:val="both"/>
        <w:rPr>
          <w:rFonts w:ascii="Times New Roman" w:hAnsi="Times New Roman" w:cs="Times New Roman"/>
          <w:sz w:val="24"/>
          <w:szCs w:val="24"/>
        </w:rPr>
      </w:pPr>
    </w:p>
    <w:p w:rsidR="003A5F9E" w:rsidRPr="00AD1D89" w:rsidRDefault="003A5F9E" w:rsidP="007577C7">
      <w:pPr>
        <w:suppressAutoHyphens/>
        <w:ind w:firstLine="709"/>
        <w:jc w:val="both"/>
        <w:rPr>
          <w:rFonts w:ascii="Times New Roman" w:hAnsi="Times New Roman" w:cs="Times New Roman"/>
          <w:b/>
          <w:bCs/>
          <w:sz w:val="24"/>
          <w:szCs w:val="24"/>
        </w:rPr>
      </w:pPr>
      <w:r w:rsidRPr="00AD1D89">
        <w:rPr>
          <w:rFonts w:ascii="Times New Roman" w:eastAsia="Times New Roman" w:hAnsi="Times New Roman" w:cs="Times New Roman"/>
          <w:b/>
          <w:bCs/>
          <w:sz w:val="24"/>
          <w:szCs w:val="24"/>
        </w:rPr>
        <w:t>Планируемые результаты освоения общеобразовательной дисциплины</w:t>
      </w:r>
      <w:r w:rsidRPr="00AD1D89">
        <w:rPr>
          <w:rFonts w:ascii="Times New Roman" w:hAnsi="Times New Roman" w:cs="Times New Roman"/>
          <w:b/>
          <w:bCs/>
          <w:sz w:val="24"/>
          <w:szCs w:val="24"/>
        </w:rPr>
        <w:t xml:space="preserve"> в соответствии с ФГОС СПО и на основе ФГОС СОО</w:t>
      </w:r>
    </w:p>
    <w:p w:rsidR="00326A59" w:rsidRPr="00AD1D89" w:rsidRDefault="00326A59" w:rsidP="007577C7">
      <w:pPr>
        <w:suppressAutoHyphens/>
        <w:ind w:firstLine="709"/>
        <w:jc w:val="both"/>
        <w:rPr>
          <w:rFonts w:ascii="Times New Roman" w:eastAsia="Times New Roman" w:hAnsi="Times New Roman" w:cs="Times New Roman"/>
          <w:b/>
          <w:bCs/>
          <w:sz w:val="24"/>
          <w:szCs w:val="24"/>
        </w:rPr>
      </w:pPr>
    </w:p>
    <w:p w:rsidR="00C05E2C" w:rsidRPr="00C05E2C" w:rsidRDefault="003A5F9E" w:rsidP="00C05E2C">
      <w:pPr>
        <w:suppressAutoHyphens/>
        <w:spacing w:line="276" w:lineRule="auto"/>
        <w:ind w:firstLine="709"/>
        <w:jc w:val="both"/>
        <w:rPr>
          <w:rFonts w:ascii="Times New Roman" w:eastAsia="SimSun" w:hAnsi="Times New Roman" w:cs="Times New Roman"/>
          <w:kern w:val="3"/>
          <w:sz w:val="24"/>
          <w:szCs w:val="24"/>
        </w:rPr>
      </w:pPr>
      <w:bookmarkStart w:id="0" w:name="_Hlk113618735"/>
      <w:r w:rsidRPr="00C05E2C">
        <w:rPr>
          <w:rFonts w:ascii="Times New Roman" w:eastAsia="Times New Roman" w:hAnsi="Times New Roman" w:cs="Times New Roman"/>
          <w:sz w:val="24"/>
          <w:szCs w:val="24"/>
          <w:lang w:eastAsia="ru-RU"/>
        </w:rPr>
        <w:t>Особое значение дисциплина имеет при формировании и развитии ОК и ПК</w:t>
      </w:r>
      <w:bookmarkEnd w:id="0"/>
      <w:r w:rsidR="00AD1D89" w:rsidRPr="00C05E2C">
        <w:rPr>
          <w:rFonts w:ascii="Times New Roman" w:eastAsia="Times New Roman" w:hAnsi="Times New Roman" w:cs="Times New Roman"/>
          <w:sz w:val="24"/>
          <w:szCs w:val="24"/>
          <w:lang w:eastAsia="ru-RU"/>
        </w:rPr>
        <w:t>.</w:t>
      </w:r>
      <w:r w:rsidR="00C05E2C" w:rsidRPr="00C05E2C">
        <w:rPr>
          <w:rFonts w:ascii="Times New Roman" w:eastAsia="Times New Roman" w:hAnsi="Times New Roman" w:cs="Times New Roman"/>
          <w:sz w:val="24"/>
          <w:szCs w:val="24"/>
          <w:lang w:eastAsia="ru-RU"/>
        </w:rPr>
        <w:t xml:space="preserve"> </w:t>
      </w:r>
      <w:r w:rsidR="00A5604C" w:rsidRPr="00C05E2C">
        <w:rPr>
          <w:rFonts w:ascii="Times New Roman" w:hAnsi="Times New Roman" w:cs="Times New Roman"/>
          <w:sz w:val="24"/>
          <w:szCs w:val="24"/>
        </w:rPr>
        <w:t xml:space="preserve">   </w:t>
      </w:r>
      <w:r w:rsidR="00C05E2C" w:rsidRPr="00C05E2C">
        <w:rPr>
          <w:rFonts w:ascii="Times New Roman" w:hAnsi="Times New Roman" w:cs="Times New Roman"/>
          <w:sz w:val="24"/>
          <w:szCs w:val="24"/>
        </w:rPr>
        <w:t xml:space="preserve">   </w:t>
      </w:r>
      <w:r w:rsidR="00C05E2C" w:rsidRPr="00C05E2C">
        <w:rPr>
          <w:rFonts w:ascii="Times New Roman" w:eastAsia="SimSun" w:hAnsi="Times New Roman" w:cs="Times New Roman"/>
          <w:bCs/>
          <w:kern w:val="3"/>
          <w:sz w:val="24"/>
          <w:szCs w:val="24"/>
          <w:shd w:val="clear" w:color="auto" w:fill="FFFFFF"/>
        </w:rPr>
        <w:t xml:space="preserve">Освоение дисциплины способствует формированию общих компетенций, </w:t>
      </w:r>
      <w:proofErr w:type="gramStart"/>
      <w:r w:rsidR="00C05E2C" w:rsidRPr="00C05E2C">
        <w:rPr>
          <w:rFonts w:ascii="Times New Roman" w:eastAsia="SimSun" w:hAnsi="Times New Roman" w:cs="Times New Roman"/>
          <w:bCs/>
          <w:kern w:val="3"/>
          <w:sz w:val="24"/>
          <w:szCs w:val="24"/>
          <w:shd w:val="clear" w:color="auto" w:fill="FFFFFF"/>
        </w:rPr>
        <w:t>включающими</w:t>
      </w:r>
      <w:proofErr w:type="gramEnd"/>
      <w:r w:rsidR="00C05E2C" w:rsidRPr="00C05E2C">
        <w:rPr>
          <w:rFonts w:ascii="Times New Roman" w:eastAsia="SimSun" w:hAnsi="Times New Roman" w:cs="Times New Roman"/>
          <w:bCs/>
          <w:kern w:val="3"/>
          <w:sz w:val="24"/>
          <w:szCs w:val="24"/>
          <w:shd w:val="clear" w:color="auto" w:fill="FFFFFF"/>
        </w:rPr>
        <w:t xml:space="preserve"> в </w:t>
      </w:r>
      <w:r w:rsidR="00C05E2C" w:rsidRPr="00C05E2C">
        <w:rPr>
          <w:rFonts w:ascii="Times New Roman" w:eastAsia="SimSun" w:hAnsi="Times New Roman" w:cs="Times New Roman"/>
          <w:bCs/>
          <w:kern w:val="3"/>
          <w:sz w:val="24"/>
          <w:szCs w:val="24"/>
          <w:shd w:val="clear" w:color="auto" w:fill="FFFFFF"/>
        </w:rPr>
        <w:lastRenderedPageBreak/>
        <w:t>себя способность:</w:t>
      </w:r>
    </w:p>
    <w:p w:rsidR="00A5604C" w:rsidRPr="00C05E2C" w:rsidRDefault="00A5604C" w:rsidP="00C05E2C">
      <w:pPr>
        <w:spacing w:line="276" w:lineRule="auto"/>
        <w:ind w:firstLine="709"/>
        <w:jc w:val="both"/>
        <w:rPr>
          <w:rFonts w:ascii="Times New Roman" w:hAnsi="Times New Roman"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Default="00A5604C">
      <w:pPr>
        <w:spacing w:line="259" w:lineRule="auto"/>
        <w:ind w:firstLine="709"/>
        <w:jc w:val="both"/>
        <w:rPr>
          <w:rFonts w:ascii="OfficinaSansBookC" w:hAnsi="OfficinaSansBookC" w:cs="Times New Roman"/>
          <w:sz w:val="24"/>
          <w:szCs w:val="24"/>
        </w:rPr>
      </w:pPr>
    </w:p>
    <w:p w:rsidR="00A5604C" w:rsidRPr="001A1D69" w:rsidRDefault="00A5604C">
      <w:pPr>
        <w:spacing w:line="259" w:lineRule="auto"/>
        <w:ind w:firstLine="709"/>
        <w:jc w:val="both"/>
        <w:rPr>
          <w:rFonts w:ascii="OfficinaSansBookC" w:hAnsi="OfficinaSansBookC" w:cs="Times New Roman"/>
          <w:sz w:val="24"/>
          <w:szCs w:val="24"/>
        </w:rPr>
        <w:sectPr w:rsidR="00A5604C" w:rsidRPr="001A1D69" w:rsidSect="00290420">
          <w:footerReference w:type="default" r:id="rId10"/>
          <w:type w:val="continuous"/>
          <w:pgSz w:w="11910" w:h="16840"/>
          <w:pgMar w:top="1134" w:right="850" w:bottom="1134" w:left="1701" w:header="0" w:footer="775" w:gutter="0"/>
          <w:cols w:space="720"/>
          <w:docGrid w:linePitch="299"/>
        </w:sectPr>
      </w:pPr>
    </w:p>
    <w:tbl>
      <w:tblPr>
        <w:tblStyle w:val="GridTable1Light"/>
        <w:tblW w:w="0" w:type="auto"/>
        <w:tblLook w:val="04A0"/>
      </w:tblPr>
      <w:tblGrid>
        <w:gridCol w:w="4361"/>
        <w:gridCol w:w="5384"/>
        <w:gridCol w:w="5105"/>
      </w:tblGrid>
      <w:tr w:rsidR="00BE0499" w:rsidRPr="001A1D69" w:rsidTr="00BE0499">
        <w:trPr>
          <w:cnfStyle w:val="100000000000"/>
        </w:trPr>
        <w:tc>
          <w:tcPr>
            <w:cnfStyle w:val="001000000000"/>
            <w:tcW w:w="4361" w:type="dxa"/>
            <w:vMerge w:val="restart"/>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Код и наименование формируемых компетенций</w:t>
            </w:r>
          </w:p>
        </w:tc>
        <w:tc>
          <w:tcPr>
            <w:tcW w:w="10489" w:type="dxa"/>
            <w:gridSpan w:val="2"/>
          </w:tcPr>
          <w:p w:rsidR="00BE0499" w:rsidRPr="00A5604C" w:rsidRDefault="00BE0499" w:rsidP="00A5604C">
            <w:pPr>
              <w:pStyle w:val="af5"/>
              <w:spacing w:before="0" w:beforeAutospacing="0" w:after="0" w:afterAutospacing="0" w:line="276" w:lineRule="auto"/>
              <w:jc w:val="both"/>
              <w:cnfStyle w:val="100000000000"/>
              <w:rPr>
                <w:rFonts w:ascii="Times New Roman" w:hAnsi="Times New Roman"/>
                <w:b w:val="0"/>
                <w:szCs w:val="24"/>
              </w:rPr>
            </w:pPr>
            <w:r w:rsidRPr="00A5604C">
              <w:rPr>
                <w:rFonts w:ascii="Times New Roman" w:hAnsi="Times New Roman"/>
                <w:szCs w:val="24"/>
              </w:rPr>
              <w:t>Планируемые результаты освоения дисциплины</w:t>
            </w:r>
          </w:p>
        </w:tc>
      </w:tr>
      <w:tr w:rsidR="00BE0499" w:rsidRPr="001A1D69" w:rsidTr="00BE0499">
        <w:tc>
          <w:tcPr>
            <w:cnfStyle w:val="001000000000"/>
            <w:tcW w:w="4361" w:type="dxa"/>
            <w:vMerge/>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p>
        </w:tc>
        <w:tc>
          <w:tcPr>
            <w:tcW w:w="5384" w:type="dxa"/>
          </w:tcPr>
          <w:p w:rsidR="00BE0499" w:rsidRPr="00A5604C" w:rsidRDefault="00BE0499" w:rsidP="00A5604C">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Общие</w:t>
            </w:r>
          </w:p>
        </w:tc>
        <w:tc>
          <w:tcPr>
            <w:tcW w:w="5105" w:type="dxa"/>
          </w:tcPr>
          <w:p w:rsidR="00BE0499" w:rsidRPr="00A5604C" w:rsidRDefault="00BE0499" w:rsidP="00A5604C">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Дисциплинарные</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t>ОК01</w:t>
            </w:r>
            <w:r w:rsidRPr="00A5604C">
              <w:rPr>
                <w:rFonts w:ascii="Times New Roman" w:hAnsi="Times New Roman"/>
                <w:b w:val="0"/>
                <w:szCs w:val="24"/>
              </w:rPr>
              <w:t>.</w:t>
            </w:r>
            <w:r w:rsidRPr="00A5604C">
              <w:rPr>
                <w:rFonts w:ascii="Times New Roman" w:hAnsi="Times New Roman"/>
                <w:b w:val="0"/>
                <w:bCs w:val="0"/>
                <w:szCs w:val="24"/>
              </w:rPr>
              <w:t>Выбирать способы решения задач профессиональной деятельности применительно к различным контекстам</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части трудового воспитания:</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готовность к труду, осознание ценности мастерства, трудолюбие;</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E0499" w:rsidRPr="00A5604C" w:rsidRDefault="00BE0499" w:rsidP="00A5604C">
            <w:pPr>
              <w:spacing w:line="276" w:lineRule="auto"/>
              <w:jc w:val="both"/>
              <w:cnfStyle w:val="000000000000"/>
              <w:rPr>
                <w:rFonts w:ascii="Times New Roman" w:hAnsi="Times New Roman" w:cs="Times New Roman"/>
                <w:strike/>
                <w:sz w:val="24"/>
                <w:szCs w:val="24"/>
                <w:shd w:val="clear" w:color="auto" w:fill="FFFFFF"/>
              </w:rPr>
            </w:pPr>
            <w:r w:rsidRPr="00A5604C">
              <w:rPr>
                <w:rFonts w:ascii="Times New Roman" w:hAnsi="Times New Roman" w:cs="Times New Roman"/>
                <w:sz w:val="24"/>
                <w:szCs w:val="24"/>
                <w:shd w:val="clear" w:color="auto" w:fill="FFFFFF"/>
              </w:rPr>
              <w:t>- интерес к различным сферам профессиональной деятельности</w:t>
            </w:r>
            <w:r w:rsidRPr="00A5604C">
              <w:rPr>
                <w:rFonts w:ascii="Times New Roman" w:hAnsi="Times New Roman" w:cs="Times New Roman"/>
                <w:b/>
                <w:bCs/>
                <w:sz w:val="24"/>
                <w:szCs w:val="24"/>
                <w:shd w:val="clear" w:color="auto" w:fill="FFFFFF"/>
              </w:rPr>
              <w:t>,</w:t>
            </w:r>
          </w:p>
          <w:p w:rsidR="00BE0499" w:rsidRPr="00A5604C" w:rsidRDefault="00BE0499" w:rsidP="00A5604C">
            <w:pPr>
              <w:spacing w:line="276" w:lineRule="auto"/>
              <w:jc w:val="both"/>
              <w:cnfStyle w:val="000000000000"/>
              <w:rPr>
                <w:rStyle w:val="dt-m"/>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Style w:val="dt-m"/>
                <w:rFonts w:ascii="Times New Roman" w:hAnsi="Times New Roman" w:cs="Times New Roman"/>
                <w:b/>
                <w:bCs/>
                <w:sz w:val="24"/>
                <w:szCs w:val="24"/>
                <w:shd w:val="clear" w:color="auto" w:fill="FFFFFF"/>
              </w:rPr>
              <w:t xml:space="preserve">а) </w:t>
            </w:r>
            <w:r w:rsidRPr="00A5604C">
              <w:rPr>
                <w:rFonts w:ascii="Times New Roman" w:hAnsi="Times New Roman" w:cs="Times New Roman"/>
                <w:b/>
                <w:bCs/>
                <w:sz w:val="24"/>
                <w:szCs w:val="24"/>
                <w:shd w:val="clear" w:color="auto" w:fill="FFFFFF"/>
              </w:rPr>
              <w:t>базовые логические действия</w:t>
            </w:r>
            <w:r w:rsidRPr="00A5604C">
              <w:rPr>
                <w:rFonts w:ascii="Times New Roman" w:hAnsi="Times New Roman" w:cs="Times New Roman"/>
                <w:sz w:val="24"/>
                <w:szCs w:val="24"/>
                <w:shd w:val="clear" w:color="auto" w:fill="FFFFFF"/>
              </w:rPr>
              <w:t>:</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A5604C">
              <w:rPr>
                <w:rFonts w:ascii="Times New Roman" w:hAnsi="Times New Roman" w:cs="Times New Roman"/>
                <w:b/>
                <w:bCs/>
                <w:sz w:val="24"/>
                <w:szCs w:val="24"/>
                <w:shd w:val="clear" w:color="auto" w:fill="FFFFFF"/>
              </w:rPr>
              <w:t xml:space="preserve">;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xml:space="preserve">- устанавливать существенный признак или основания для сравнения, классификации и обобщения;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определять цели деятельности, задавать параметры и критерии их достижения;</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xml:space="preserve">- выявлять закономерности и противоречия в рассматриваемых явлениях; </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 вносить коррективы в деятельность, оценивать соответствие результатов целям, оценивать риски последствий деятельности;</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w:t>
            </w:r>
            <w:r w:rsidRPr="00A5604C">
              <w:rPr>
                <w:rFonts w:ascii="Times New Roman" w:eastAsia="Times New Roman" w:hAnsi="Times New Roman" w:cs="Times New Roman"/>
                <w:sz w:val="24"/>
                <w:szCs w:val="24"/>
              </w:rPr>
              <w:t xml:space="preserve">развивать </w:t>
            </w:r>
            <w:proofErr w:type="spellStart"/>
            <w:r w:rsidRPr="00A5604C">
              <w:rPr>
                <w:rFonts w:ascii="Times New Roman" w:eastAsia="Times New Roman" w:hAnsi="Times New Roman" w:cs="Times New Roman"/>
                <w:sz w:val="24"/>
                <w:szCs w:val="24"/>
              </w:rPr>
              <w:t>креативное</w:t>
            </w:r>
            <w:proofErr w:type="spellEnd"/>
            <w:r w:rsidRPr="00A5604C">
              <w:rPr>
                <w:rFonts w:ascii="Times New Roman" w:eastAsia="Times New Roman" w:hAnsi="Times New Roman" w:cs="Times New Roman"/>
                <w:sz w:val="24"/>
                <w:szCs w:val="24"/>
              </w:rPr>
              <w:t xml:space="preserve"> мышление при решении жизненных проблем</w:t>
            </w:r>
          </w:p>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Style w:val="dt-m"/>
                <w:rFonts w:ascii="Times New Roman" w:hAnsi="Times New Roman" w:cs="Times New Roman"/>
                <w:b/>
                <w:bCs/>
                <w:sz w:val="24"/>
                <w:szCs w:val="24"/>
                <w:shd w:val="clear" w:color="auto" w:fill="FFFFFF"/>
              </w:rPr>
              <w:t>б)</w:t>
            </w:r>
            <w:r w:rsidRPr="00A5604C">
              <w:rPr>
                <w:rFonts w:ascii="Times New Roman" w:hAnsi="Times New Roman" w:cs="Times New Roman"/>
                <w:b/>
                <w:bCs/>
                <w:sz w:val="24"/>
                <w:szCs w:val="24"/>
                <w:shd w:val="clear" w:color="auto" w:fill="FFFFFF"/>
              </w:rPr>
              <w:t> базовые исследовательские действия:</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E0499" w:rsidRPr="00A5604C" w:rsidRDefault="00BE0499" w:rsidP="00A5604C">
            <w:pPr>
              <w:shd w:val="clear" w:color="auto" w:fill="FFFFFF"/>
              <w:spacing w:line="276" w:lineRule="auto"/>
              <w:jc w:val="both"/>
              <w:textAlignment w:val="baseline"/>
              <w:cnfStyle w:val="000000000000"/>
              <w:rPr>
                <w:rFonts w:ascii="Times New Roman" w:hAnsi="Times New Roman" w:cs="Times New Roman"/>
                <w:b/>
                <w:bCs/>
                <w:iCs/>
                <w:sz w:val="24"/>
                <w:szCs w:val="24"/>
              </w:rPr>
            </w:pPr>
            <w:r w:rsidRPr="00A5604C">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интегрировать знания из разных предметных областей;</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выдвигать новые идеи, предлагать оригинальные подходы и решения;</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способность их использования в познавательной и социальной практике</w:t>
            </w:r>
          </w:p>
        </w:tc>
        <w:tc>
          <w:tcPr>
            <w:tcW w:w="5105" w:type="dxa"/>
          </w:tcPr>
          <w:p w:rsidR="00E44999" w:rsidRPr="00A5604C" w:rsidRDefault="00E449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 xml:space="preserve">- </w:t>
            </w:r>
            <w:proofErr w:type="spellStart"/>
            <w:r w:rsidRPr="00A5604C">
              <w:rPr>
                <w:rFonts w:ascii="Times New Roman" w:hAnsi="Times New Roman" w:cs="Times New Roman"/>
                <w:sz w:val="24"/>
                <w:szCs w:val="24"/>
              </w:rPr>
              <w:t>сформированность</w:t>
            </w:r>
            <w:proofErr w:type="spellEnd"/>
            <w:r w:rsidRPr="00A5604C">
              <w:rPr>
                <w:rFonts w:ascii="Times New Roman" w:hAnsi="Times New Roman" w:cs="Times New Roman"/>
                <w:sz w:val="24"/>
                <w:szCs w:val="24"/>
              </w:rPr>
              <w:t xml:space="preserve"> представлений о роли и месте физики и астрономии в современной научной картине мира, о </w:t>
            </w:r>
            <w:proofErr w:type="spellStart"/>
            <w:r w:rsidRPr="00A5604C">
              <w:rPr>
                <w:rFonts w:ascii="Times New Roman" w:hAnsi="Times New Roman" w:cs="Times New Roman"/>
                <w:sz w:val="24"/>
                <w:szCs w:val="24"/>
              </w:rPr>
              <w:t>системообразующей</w:t>
            </w:r>
            <w:proofErr w:type="spellEnd"/>
            <w:r w:rsidRPr="00A5604C">
              <w:rPr>
                <w:rFonts w:ascii="Times New Roman" w:hAnsi="Times New Roman" w:cs="Times New Roman"/>
                <w:sz w:val="24"/>
                <w:szCs w:val="24"/>
              </w:rPr>
              <w:t xml:space="preserve">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A5604C">
              <w:rPr>
                <w:rFonts w:ascii="Times New Roman" w:hAnsi="Times New Roman" w:cs="Times New Roman"/>
                <w:sz w:val="24"/>
                <w:szCs w:val="24"/>
              </w:rPr>
              <w:t>мегамира</w:t>
            </w:r>
            <w:proofErr w:type="spellEnd"/>
            <w:r w:rsidRPr="00A5604C">
              <w:rPr>
                <w:rFonts w:ascii="Times New Roman" w:hAnsi="Times New Roman" w:cs="Times New Roman"/>
                <w:sz w:val="24"/>
                <w:szCs w:val="24"/>
              </w:rPr>
              <w:t xml:space="preserve">; </w:t>
            </w:r>
            <w:proofErr w:type="gramStart"/>
            <w:r w:rsidRPr="00A5604C">
              <w:rPr>
                <w:rFonts w:ascii="Times New Roman" w:hAnsi="Times New Roman" w:cs="Times New Roman"/>
                <w:sz w:val="24"/>
                <w:szCs w:val="24"/>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A5604C">
              <w:rPr>
                <w:rFonts w:ascii="Times New Roman" w:hAnsi="Times New Roman" w:cs="Times New Roman"/>
                <w:sz w:val="24"/>
                <w:szCs w:val="24"/>
              </w:rPr>
              <w:t>владе</w:t>
            </w:r>
            <w:r w:rsidR="005A30CE" w:rsidRPr="00A5604C">
              <w:rPr>
                <w:rFonts w:ascii="Times New Roman" w:hAnsi="Times New Roman" w:cs="Times New Roman"/>
                <w:sz w:val="24"/>
                <w:szCs w:val="24"/>
              </w:rPr>
              <w:t>ть</w:t>
            </w:r>
            <w:r w:rsidRPr="00A5604C">
              <w:rPr>
                <w:rFonts w:ascii="Times New Roman" w:hAnsi="Times New Roman" w:cs="Times New Roman"/>
                <w:sz w:val="24"/>
                <w:szCs w:val="24"/>
              </w:rPr>
              <w:t xml:space="preserve"> основополагающими астрономическими понятиями, позволяющими характеризовать </w:t>
            </w:r>
            <w:r w:rsidRPr="00A5604C">
              <w:rPr>
                <w:rFonts w:ascii="Times New Roman" w:hAnsi="Times New Roman" w:cs="Times New Roman"/>
                <w:sz w:val="24"/>
                <w:szCs w:val="24"/>
              </w:rPr>
              <w:lastRenderedPageBreak/>
              <w:t>процессы, происходящие на звездах, в звездных системах, в межгалактической среде; движение небесных тел, эволюцию звезд и Вселенной;</w:t>
            </w:r>
            <w:proofErr w:type="gramEnd"/>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A5604C">
              <w:rPr>
                <w:rFonts w:ascii="Times New Roman" w:hAnsi="Times New Roman" w:cs="Times New Roman"/>
                <w:sz w:val="24"/>
                <w:szCs w:val="24"/>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A5604C">
              <w:rPr>
                <w:rFonts w:ascii="Times New Roman" w:hAnsi="Times New Roman" w:cs="Times New Roman"/>
                <w:sz w:val="24"/>
                <w:szCs w:val="24"/>
              </w:rPr>
              <w:t xml:space="preserve"> уверенное использование законов и закономерностей при анализе физических явлений и процессов;</w:t>
            </w:r>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proofErr w:type="gramStart"/>
            <w:r w:rsidRPr="00A5604C">
              <w:rPr>
                <w:rFonts w:ascii="Times New Roman" w:hAnsi="Times New Roman" w:cs="Times New Roman"/>
                <w:sz w:val="24"/>
                <w:szCs w:val="24"/>
              </w:rPr>
              <w:t xml:space="preserve">- сформировать умения решать расчетные задачи с явно заданной физической моделью, используя физические законы и принципы; на </w:t>
            </w:r>
            <w:r w:rsidRPr="00A5604C">
              <w:rPr>
                <w:rFonts w:ascii="Times New Roman" w:hAnsi="Times New Roman" w:cs="Times New Roman"/>
                <w:sz w:val="24"/>
                <w:szCs w:val="24"/>
              </w:rPr>
              <w:lastRenderedPageBreak/>
              <w:t>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ОК02</w:t>
            </w:r>
            <w:r w:rsidRPr="00A5604C">
              <w:rPr>
                <w:rFonts w:ascii="Times New Roman" w:hAnsi="Times New Roman"/>
                <w:b w:val="0"/>
                <w:szCs w:val="24"/>
              </w:rPr>
              <w:t>.</w:t>
            </w:r>
            <w:r w:rsidRPr="00A5604C">
              <w:rPr>
                <w:rFonts w:ascii="Times New Roman" w:hAnsi="Times New Roman"/>
                <w:b w:val="0"/>
                <w:bCs w:val="0"/>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4" w:type="dxa"/>
          </w:tcPr>
          <w:p w:rsidR="00BE0499" w:rsidRPr="00A5604C" w:rsidRDefault="00BE0499" w:rsidP="00A5604C">
            <w:pPr>
              <w:widowControl/>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ценности научного познания:</w:t>
            </w:r>
          </w:p>
          <w:p w:rsidR="00BE0499" w:rsidRPr="00A5604C" w:rsidRDefault="00BE0499" w:rsidP="00A5604C">
            <w:pPr>
              <w:widowControl/>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xml:space="preserve">- </w:t>
            </w:r>
            <w:proofErr w:type="spellStart"/>
            <w:r w:rsidRPr="00A5604C">
              <w:rPr>
                <w:rFonts w:ascii="Times New Roman" w:hAnsi="Times New Roman" w:cs="Times New Roman"/>
                <w:sz w:val="24"/>
                <w:szCs w:val="24"/>
                <w:shd w:val="clear" w:color="auto" w:fill="FFFFFF"/>
              </w:rPr>
              <w:t>сформированность</w:t>
            </w:r>
            <w:proofErr w:type="spellEnd"/>
            <w:r w:rsidRPr="00A5604C">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BE0499" w:rsidRPr="00A5604C" w:rsidRDefault="00BE0499" w:rsidP="00A5604C">
            <w:pPr>
              <w:widowControl/>
              <w:spacing w:line="276" w:lineRule="auto"/>
              <w:jc w:val="both"/>
              <w:cnfStyle w:val="000000000000"/>
              <w:rPr>
                <w:rFonts w:ascii="Times New Roman" w:hAnsi="Times New Roman" w:cs="Times New Roman"/>
                <w:b/>
                <w:bCs/>
                <w:iCs/>
                <w:sz w:val="24"/>
                <w:szCs w:val="24"/>
              </w:rPr>
            </w:pPr>
            <w:r w:rsidRPr="00A5604C">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E0499" w:rsidRPr="00A5604C" w:rsidRDefault="00BE0499" w:rsidP="00A5604C">
            <w:pPr>
              <w:widowControl/>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в) работа с информацией:</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Pr="00A5604C">
              <w:rPr>
                <w:rFonts w:ascii="Times New Roman" w:eastAsia="Times New Roman" w:hAnsi="Times New Roman" w:cs="Times New Roman"/>
                <w:sz w:val="24"/>
                <w:szCs w:val="24"/>
              </w:rPr>
              <w:lastRenderedPageBreak/>
              <w:t>форм представления;</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владеть навыками распознавания и защиты информации, информационной безопасности личности</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w:t>
            </w:r>
            <w:r w:rsidR="005A30CE" w:rsidRPr="00A5604C">
              <w:rPr>
                <w:rFonts w:ascii="Times New Roman" w:hAnsi="Times New Roman" w:cs="Times New Roman"/>
                <w:sz w:val="24"/>
                <w:szCs w:val="24"/>
              </w:rPr>
              <w:t xml:space="preserve">сформировать </w:t>
            </w:r>
            <w:r w:rsidRPr="00A5604C">
              <w:rPr>
                <w:rFonts w:ascii="Times New Roman" w:hAnsi="Times New Roman" w:cs="Times New Roman"/>
                <w:sz w:val="24"/>
                <w:szCs w:val="24"/>
              </w:rPr>
              <w:t>уме</w:t>
            </w:r>
            <w:r w:rsidR="005A30CE" w:rsidRPr="00A5604C">
              <w:rPr>
                <w:rFonts w:ascii="Times New Roman" w:hAnsi="Times New Roman" w:cs="Times New Roman"/>
                <w:sz w:val="24"/>
                <w:szCs w:val="24"/>
              </w:rPr>
              <w:t>ния</w:t>
            </w:r>
            <w:r w:rsidRPr="00A5604C">
              <w:rPr>
                <w:rFonts w:ascii="Times New Roman" w:hAnsi="Times New Roman" w:cs="Times New Roman"/>
                <w:sz w:val="24"/>
                <w:szCs w:val="24"/>
              </w:rPr>
              <w:t xml:space="preserve">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t xml:space="preserve">- </w:t>
            </w:r>
            <w:r w:rsidR="00CA64EB" w:rsidRPr="00A5604C">
              <w:rPr>
                <w:rFonts w:ascii="Times New Roman" w:hAnsi="Times New Roman" w:cs="Times New Roman"/>
                <w:sz w:val="24"/>
                <w:szCs w:val="24"/>
              </w:rPr>
              <w:t>сформировать собственную позицию по отношению к физической информации, получаемой из разных источников, уметь использовать цифровые технологии для поиска, структурирования, интерпретации и представления учебной и научно-популярной информации; развить умения критического анализа получаемой информации</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ОК03</w:t>
            </w:r>
            <w:r w:rsidRPr="00A5604C">
              <w:rPr>
                <w:rFonts w:ascii="Times New Roman" w:hAnsi="Times New Roman"/>
                <w:b w:val="0"/>
                <w:szCs w:val="24"/>
              </w:rPr>
              <w:t>.</w:t>
            </w:r>
            <w:r w:rsidRPr="00A5604C">
              <w:rPr>
                <w:rFonts w:ascii="Times New Roman" w:hAnsi="Times New Roman"/>
                <w:b w:val="0"/>
                <w:bCs w:val="0"/>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384" w:type="dxa"/>
          </w:tcPr>
          <w:p w:rsidR="00BE0499" w:rsidRPr="00A5604C" w:rsidRDefault="00BE0499" w:rsidP="00A5604C">
            <w:pPr>
              <w:widowControl/>
              <w:tabs>
                <w:tab w:val="left" w:pos="182"/>
              </w:tabs>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 духовно-нравственного воспитания:</w:t>
            </w:r>
          </w:p>
          <w:p w:rsidR="00BE0499" w:rsidRPr="00A5604C" w:rsidRDefault="00A5604C" w:rsidP="00A5604C">
            <w:pPr>
              <w:widowControl/>
              <w:spacing w:line="276" w:lineRule="auto"/>
              <w:jc w:val="both"/>
              <w:cnfStyle w:val="000000000000"/>
              <w:rPr>
                <w:rFonts w:ascii="Times New Roman" w:hAnsi="Times New Roman" w:cs="Times New Roman"/>
                <w:b/>
                <w:bCs/>
                <w:iCs/>
                <w:sz w:val="24"/>
                <w:szCs w:val="24"/>
              </w:rPr>
            </w:pPr>
            <w:r>
              <w:rPr>
                <w:rFonts w:ascii="Times New Roman" w:hAnsi="Times New Roman" w:cs="Times New Roman"/>
                <w:sz w:val="24"/>
                <w:szCs w:val="24"/>
                <w:shd w:val="clear" w:color="auto" w:fill="FFFFFF"/>
              </w:rPr>
              <w:t xml:space="preserve">- </w:t>
            </w:r>
            <w:proofErr w:type="spellStart"/>
            <w:r w:rsidR="00BE0499" w:rsidRPr="00A5604C">
              <w:rPr>
                <w:rFonts w:ascii="Times New Roman" w:hAnsi="Times New Roman" w:cs="Times New Roman"/>
                <w:sz w:val="24"/>
                <w:szCs w:val="24"/>
                <w:shd w:val="clear" w:color="auto" w:fill="FFFFFF"/>
              </w:rPr>
              <w:t>сформированность</w:t>
            </w:r>
            <w:proofErr w:type="spellEnd"/>
            <w:r w:rsidR="00BE0499" w:rsidRPr="00A5604C">
              <w:rPr>
                <w:rFonts w:ascii="Times New Roman" w:hAnsi="Times New Roman" w:cs="Times New Roman"/>
                <w:sz w:val="24"/>
                <w:szCs w:val="24"/>
                <w:shd w:val="clear" w:color="auto" w:fill="FFFFFF"/>
              </w:rPr>
              <w:t xml:space="preserve"> нравственного сознания, этического поведения;</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BE0499" w:rsidRPr="00A5604C" w:rsidRDefault="00BE0499" w:rsidP="00A5604C">
            <w:pPr>
              <w:widowControl/>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осознание личного вклада в построение устойчивого будущего;</w:t>
            </w:r>
          </w:p>
          <w:p w:rsidR="00BE0499" w:rsidRPr="00A5604C" w:rsidRDefault="00BE0499" w:rsidP="00A5604C">
            <w:pPr>
              <w:widowControl/>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xml:space="preserve">- ответственное отношение к своим родителям и (или) другим членам семьи, созданию семьи на основе осознанного принятия ценностей </w:t>
            </w:r>
            <w:r w:rsidRPr="00A5604C">
              <w:rPr>
                <w:rFonts w:ascii="Times New Roman" w:hAnsi="Times New Roman" w:cs="Times New Roman"/>
                <w:sz w:val="24"/>
                <w:szCs w:val="24"/>
                <w:shd w:val="clear" w:color="auto" w:fill="FFFFFF"/>
              </w:rPr>
              <w:lastRenderedPageBreak/>
              <w:t>семейной жизни в соответствии с традициями народов России;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регулятивными действиями:</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а) самоорганизация:</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давать оценку новым ситуациям;</w:t>
            </w:r>
          </w:p>
          <w:p w:rsidR="00BE0499" w:rsidRPr="00A5604C" w:rsidRDefault="00BE0499" w:rsidP="00A5604C">
            <w:pPr>
              <w:widowControl/>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б) самоконтроль:</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использовать приемы рефлексии для оценки ситуации, выбора верного решения;</w:t>
            </w:r>
          </w:p>
          <w:p w:rsidR="00BE0499" w:rsidRPr="00A5604C" w:rsidRDefault="00BE0499" w:rsidP="00A5604C">
            <w:pPr>
              <w:widowControl/>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уметь оценивать риски и своевременно принимать решения по их снижению;</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в) </w:t>
            </w:r>
            <w:r w:rsidRPr="00A5604C">
              <w:rPr>
                <w:rFonts w:ascii="Times New Roman" w:eastAsia="Times New Roman" w:hAnsi="Times New Roman" w:cs="Times New Roman"/>
                <w:b/>
                <w:bCs/>
                <w:sz w:val="24"/>
                <w:szCs w:val="24"/>
              </w:rPr>
              <w:t xml:space="preserve">эмоциональный интеллект, предполагающий </w:t>
            </w:r>
            <w:proofErr w:type="spellStart"/>
            <w:r w:rsidRPr="00A5604C">
              <w:rPr>
                <w:rFonts w:ascii="Times New Roman" w:eastAsia="Times New Roman" w:hAnsi="Times New Roman" w:cs="Times New Roman"/>
                <w:b/>
                <w:bCs/>
                <w:sz w:val="24"/>
                <w:szCs w:val="24"/>
              </w:rPr>
              <w:t>сформированность</w:t>
            </w:r>
            <w:proofErr w:type="spellEnd"/>
            <w:r w:rsidRPr="00A5604C">
              <w:rPr>
                <w:rFonts w:ascii="Times New Roman" w:eastAsia="Times New Roman" w:hAnsi="Times New Roman" w:cs="Times New Roman"/>
                <w:b/>
                <w:bCs/>
                <w:sz w:val="24"/>
                <w:szCs w:val="24"/>
              </w:rPr>
              <w:t>:</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E0499" w:rsidRPr="00A5604C" w:rsidRDefault="00BE0499" w:rsidP="00A5604C">
            <w:pPr>
              <w:widowControl/>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xml:space="preserve">- </w:t>
            </w:r>
            <w:proofErr w:type="spellStart"/>
            <w:r w:rsidRPr="00A5604C">
              <w:rPr>
                <w:rFonts w:ascii="Times New Roman" w:eastAsia="Times New Roman" w:hAnsi="Times New Roman" w:cs="Times New Roman"/>
                <w:sz w:val="24"/>
                <w:szCs w:val="24"/>
              </w:rPr>
              <w:t>эмпатии</w:t>
            </w:r>
            <w:proofErr w:type="spellEnd"/>
            <w:r w:rsidRPr="00A5604C">
              <w:rPr>
                <w:rFonts w:ascii="Times New Roman" w:eastAsia="Times New Roman" w:hAnsi="Times New Roman" w:cs="Times New Roman"/>
                <w:sz w:val="24"/>
                <w:szCs w:val="24"/>
              </w:rPr>
              <w:t xml:space="preserve">, включающей способность понимать </w:t>
            </w:r>
            <w:r w:rsidRPr="00A5604C">
              <w:rPr>
                <w:rFonts w:ascii="Times New Roman" w:eastAsia="Times New Roman" w:hAnsi="Times New Roman" w:cs="Times New Roman"/>
                <w:sz w:val="24"/>
                <w:szCs w:val="24"/>
              </w:rPr>
              <w:lastRenderedPageBreak/>
              <w:t>эмоциональное состояние других, учитывать его при осуществлении коммуникации, способность к сочувствию и сопереживанию;</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b/>
                <w:sz w:val="24"/>
                <w:szCs w:val="24"/>
              </w:rPr>
            </w:pPr>
            <w:r w:rsidRPr="00A5604C">
              <w:rPr>
                <w:rFonts w:ascii="Times New Roman" w:hAnsi="Times New Roman" w:cs="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w:t>
            </w:r>
            <w:r w:rsidRPr="00A5604C">
              <w:rPr>
                <w:rFonts w:ascii="Times New Roman" w:hAnsi="Times New Roman" w:cs="Times New Roman"/>
                <w:sz w:val="24"/>
                <w:szCs w:val="24"/>
              </w:rPr>
              <w:lastRenderedPageBreak/>
              <w:t xml:space="preserve">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A5604C">
              <w:rPr>
                <w:rFonts w:ascii="Times New Roman" w:hAnsi="Times New Roman" w:cs="Times New Roman"/>
                <w:sz w:val="24"/>
                <w:szCs w:val="24"/>
              </w:rPr>
              <w:t>сформированность</w:t>
            </w:r>
            <w:proofErr w:type="spellEnd"/>
            <w:r w:rsidRPr="00A5604C">
              <w:rPr>
                <w:rFonts w:ascii="Times New Roman" w:hAnsi="Times New Roman" w:cs="Times New Roman"/>
                <w:sz w:val="24"/>
                <w:szCs w:val="24"/>
              </w:rPr>
              <w:t xml:space="preserve"> представлений о методах получения научных астрономических знаний</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ОК04</w:t>
            </w:r>
            <w:r w:rsidRPr="00A5604C">
              <w:rPr>
                <w:rFonts w:ascii="Times New Roman" w:hAnsi="Times New Roman"/>
                <w:b w:val="0"/>
                <w:szCs w:val="24"/>
              </w:rPr>
              <w:t>.</w:t>
            </w:r>
            <w:r w:rsidRPr="00A5604C">
              <w:rPr>
                <w:rFonts w:ascii="Times New Roman" w:hAnsi="Times New Roman"/>
                <w:b w:val="0"/>
                <w:bCs w:val="0"/>
                <w:szCs w:val="24"/>
              </w:rPr>
              <w:t>Эффективно взаимодействовать и работать в коллективе и команде</w:t>
            </w:r>
          </w:p>
        </w:tc>
        <w:tc>
          <w:tcPr>
            <w:tcW w:w="5384" w:type="dxa"/>
          </w:tcPr>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BE0499" w:rsidRPr="00A5604C" w:rsidRDefault="00BE0499" w:rsidP="00A5604C">
            <w:pPr>
              <w:pStyle w:val="dt-p"/>
              <w:shd w:val="clear" w:color="auto" w:fill="FFFFFF"/>
              <w:spacing w:before="0" w:beforeAutospacing="0" w:after="0" w:afterAutospacing="0" w:line="276" w:lineRule="auto"/>
              <w:jc w:val="both"/>
              <w:textAlignment w:val="baseline"/>
              <w:cnfStyle w:val="000000000000"/>
            </w:pPr>
            <w:r w:rsidRPr="00A5604C">
              <w:t>-овладение навыками учебно-исследовательской, проектной и социальной 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коммуникативными действиями: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б) </w:t>
            </w:r>
            <w:r w:rsidRPr="00A5604C">
              <w:rPr>
                <w:rFonts w:ascii="Times New Roman" w:eastAsia="Times New Roman" w:hAnsi="Times New Roman" w:cs="Times New Roman"/>
                <w:b/>
                <w:bCs/>
                <w:sz w:val="24"/>
                <w:szCs w:val="24"/>
              </w:rPr>
              <w:t>совместная деятельность</w:t>
            </w:r>
            <w:r w:rsidRPr="00A5604C">
              <w:rPr>
                <w:rFonts w:ascii="Times New Roman" w:eastAsia="Times New Roman" w:hAnsi="Times New Roman" w:cs="Times New Roman"/>
                <w:sz w:val="24"/>
                <w:szCs w:val="24"/>
              </w:rPr>
              <w:t>:</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BE0499" w:rsidRPr="00A5604C" w:rsidRDefault="00BE0499" w:rsidP="00A5604C">
            <w:pPr>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Овладение универсальными регулятивными действиями: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sz w:val="24"/>
                <w:szCs w:val="24"/>
              </w:rPr>
              <w:t>г</w:t>
            </w:r>
            <w:r w:rsidRPr="00A5604C">
              <w:rPr>
                <w:rFonts w:ascii="Times New Roman" w:eastAsia="Times New Roman" w:hAnsi="Times New Roman" w:cs="Times New Roman"/>
                <w:b/>
                <w:bCs/>
                <w:sz w:val="24"/>
                <w:szCs w:val="24"/>
              </w:rPr>
              <w:t>) принятие себя и других людей:</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lastRenderedPageBreak/>
              <w:t>- принимать мотивы и аргументы других людей при анализе результатов деятельности;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признавать свое право и право других людей на ошибки;</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rPr>
              <w:t>- развивать способность понимать мир с позиции другого человека</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b/>
                <w:sz w:val="24"/>
                <w:szCs w:val="24"/>
              </w:rPr>
            </w:pPr>
            <w:r w:rsidRPr="00A5604C">
              <w:rPr>
                <w:rFonts w:ascii="Times New Roman" w:hAnsi="Times New Roman" w:cs="Times New Roman"/>
                <w:sz w:val="24"/>
                <w:szCs w:val="24"/>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05.</w:t>
            </w:r>
            <w:r w:rsidRPr="00A5604C">
              <w:rPr>
                <w:rFonts w:ascii="Times New Roman" w:hAnsi="Times New Roman"/>
                <w:b w:val="0"/>
                <w:bCs w:val="0"/>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эстетического воспитания:</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b/>
                <w:bCs/>
                <w:sz w:val="24"/>
                <w:szCs w:val="24"/>
                <w:u w:val="single"/>
              </w:rPr>
            </w:pPr>
            <w:r w:rsidRPr="00A5604C">
              <w:rPr>
                <w:rFonts w:ascii="Times New Roman" w:eastAsia="Times New Roman" w:hAnsi="Times New Roman" w:cs="Times New Roman"/>
                <w:b/>
                <w:bCs/>
                <w:sz w:val="24"/>
                <w:szCs w:val="24"/>
              </w:rPr>
              <w:t>Овладение универсальными коммуникативными действиями:</w:t>
            </w:r>
          </w:p>
          <w:p w:rsidR="00BE0499" w:rsidRPr="00A5604C" w:rsidRDefault="00BE0499" w:rsidP="00A5604C">
            <w:pPr>
              <w:spacing w:line="276" w:lineRule="auto"/>
              <w:jc w:val="both"/>
              <w:cnfStyle w:val="000000000000"/>
              <w:rPr>
                <w:rFonts w:ascii="Times New Roman" w:eastAsia="Times New Roman" w:hAnsi="Times New Roman" w:cs="Times New Roman"/>
                <w:b/>
                <w:bCs/>
                <w:sz w:val="24"/>
                <w:szCs w:val="24"/>
              </w:rPr>
            </w:pPr>
            <w:r w:rsidRPr="00A5604C">
              <w:rPr>
                <w:rFonts w:ascii="Times New Roman" w:eastAsia="Times New Roman" w:hAnsi="Times New Roman" w:cs="Times New Roman"/>
                <w:b/>
                <w:bCs/>
                <w:sz w:val="24"/>
                <w:szCs w:val="24"/>
              </w:rPr>
              <w:t>а) общение:</w:t>
            </w:r>
          </w:p>
          <w:p w:rsidR="00BE0499" w:rsidRPr="00A5604C" w:rsidRDefault="00BE0499" w:rsidP="00A5604C">
            <w:pPr>
              <w:shd w:val="clear" w:color="auto" w:fill="FFFFFF"/>
              <w:spacing w:line="276" w:lineRule="auto"/>
              <w:jc w:val="both"/>
              <w:textAlignment w:val="baseline"/>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осуществлять коммуникации во всех сферах жизни;</w:t>
            </w:r>
          </w:p>
          <w:p w:rsidR="00BE0499" w:rsidRPr="00A5604C" w:rsidRDefault="00BE0499" w:rsidP="00A5604C">
            <w:pPr>
              <w:spacing w:line="276" w:lineRule="auto"/>
              <w:jc w:val="both"/>
              <w:cnfStyle w:val="000000000000"/>
              <w:rPr>
                <w:rFonts w:ascii="Times New Roman" w:eastAsia="Times New Roman" w:hAnsi="Times New Roman" w:cs="Times New Roman"/>
                <w:sz w:val="24"/>
                <w:szCs w:val="24"/>
              </w:rPr>
            </w:pPr>
            <w:r w:rsidRPr="00A5604C">
              <w:rPr>
                <w:rFonts w:ascii="Times New Roman" w:eastAsia="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w:t>
            </w:r>
            <w:r w:rsidRPr="00A5604C">
              <w:rPr>
                <w:rFonts w:ascii="Times New Roman" w:eastAsia="Times New Roman" w:hAnsi="Times New Roman" w:cs="Times New Roman"/>
                <w:sz w:val="24"/>
                <w:szCs w:val="24"/>
              </w:rPr>
              <w:lastRenderedPageBreak/>
              <w:t>ситуаций и смягчать конфликты;</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развернуто и логично излагать свою точку зрения с использованием языковых средств</w:t>
            </w:r>
          </w:p>
        </w:tc>
        <w:tc>
          <w:tcPr>
            <w:tcW w:w="5105" w:type="dxa"/>
          </w:tcPr>
          <w:p w:rsidR="00BE0499" w:rsidRPr="00A5604C" w:rsidRDefault="00BE0499" w:rsidP="00A5604C">
            <w:pPr>
              <w:adjustRightInd w:val="0"/>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rPr>
              <w:lastRenderedPageBreak/>
              <w:t xml:space="preserve">- 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5604C">
              <w:rPr>
                <w:rFonts w:ascii="Times New Roman" w:hAnsi="Times New Roman" w:cs="Times New Roman"/>
                <w:sz w:val="24"/>
                <w:szCs w:val="24"/>
              </w:rPr>
              <w:t>изопроцессах</w:t>
            </w:r>
            <w:proofErr w:type="spellEnd"/>
            <w:r w:rsidRPr="00A5604C">
              <w:rPr>
                <w:rFonts w:ascii="Times New Roman" w:hAnsi="Times New Roman" w:cs="Times New Roman"/>
                <w:sz w:val="24"/>
                <w:szCs w:val="24"/>
              </w:rPr>
              <w:t xml:space="preserve">; </w:t>
            </w:r>
            <w:proofErr w:type="gramStart"/>
            <w:r w:rsidRPr="00A5604C">
              <w:rPr>
                <w:rFonts w:ascii="Times New Roman" w:hAnsi="Times New Roman" w:cs="Times New Roman"/>
                <w:sz w:val="24"/>
                <w:szCs w:val="24"/>
              </w:rPr>
              <w:t xml:space="preserve">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w:t>
            </w:r>
            <w:r w:rsidRPr="00A5604C">
              <w:rPr>
                <w:rFonts w:ascii="Times New Roman" w:hAnsi="Times New Roman" w:cs="Times New Roman"/>
                <w:sz w:val="24"/>
                <w:szCs w:val="24"/>
              </w:rPr>
              <w:lastRenderedPageBreak/>
              <w:t>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BE0499" w:rsidRPr="001A1D69" w:rsidTr="00BE0499">
        <w:tc>
          <w:tcPr>
            <w:cnfStyle w:val="001000000000"/>
            <w:tcW w:w="4361" w:type="dxa"/>
          </w:tcPr>
          <w:p w:rsidR="00BE0499" w:rsidRPr="00A5604C" w:rsidRDefault="00BE0499" w:rsidP="00A5604C">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07.</w:t>
            </w:r>
            <w:r w:rsidRPr="00A5604C">
              <w:rPr>
                <w:rFonts w:ascii="Times New Roman" w:hAnsi="Times New Roman"/>
                <w:b w:val="0"/>
                <w:bCs w:val="0"/>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384" w:type="dxa"/>
          </w:tcPr>
          <w:p w:rsidR="00BE0499" w:rsidRPr="00A5604C" w:rsidRDefault="00BE0499" w:rsidP="00A5604C">
            <w:pPr>
              <w:spacing w:line="276" w:lineRule="auto"/>
              <w:jc w:val="both"/>
              <w:cnfStyle w:val="000000000000"/>
              <w:rPr>
                <w:rFonts w:ascii="Times New Roman" w:hAnsi="Times New Roman" w:cs="Times New Roman"/>
                <w:b/>
                <w:bCs/>
                <w:sz w:val="24"/>
                <w:szCs w:val="24"/>
                <w:shd w:val="clear" w:color="auto" w:fill="FFFFFF"/>
              </w:rPr>
            </w:pPr>
            <w:r w:rsidRPr="00A5604C">
              <w:rPr>
                <w:rFonts w:ascii="Times New Roman" w:hAnsi="Times New Roman" w:cs="Times New Roman"/>
                <w:b/>
                <w:bCs/>
                <w:sz w:val="24"/>
                <w:szCs w:val="24"/>
                <w:shd w:val="clear" w:color="auto" w:fill="FFFFFF"/>
              </w:rPr>
              <w:t>В области</w:t>
            </w:r>
            <w:r w:rsidR="00A5604C">
              <w:rPr>
                <w:rFonts w:ascii="Times New Roman" w:hAnsi="Times New Roman" w:cs="Times New Roman"/>
                <w:b/>
                <w:bCs/>
                <w:sz w:val="24"/>
                <w:szCs w:val="24"/>
                <w:shd w:val="clear" w:color="auto" w:fill="FFFFFF"/>
              </w:rPr>
              <w:t xml:space="preserve"> </w:t>
            </w:r>
            <w:r w:rsidRPr="00A5604C">
              <w:rPr>
                <w:rFonts w:ascii="Times New Roman" w:hAnsi="Times New Roman" w:cs="Times New Roman"/>
                <w:b/>
                <w:bCs/>
                <w:sz w:val="24"/>
                <w:szCs w:val="24"/>
                <w:shd w:val="clear" w:color="auto" w:fill="FFFFFF"/>
              </w:rPr>
              <w:t>экологического воспитания:</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xml:space="preserve">- </w:t>
            </w:r>
            <w:proofErr w:type="spellStart"/>
            <w:r w:rsidRPr="00A5604C">
              <w:rPr>
                <w:rFonts w:ascii="Times New Roman" w:hAnsi="Times New Roman" w:cs="Times New Roman"/>
                <w:sz w:val="24"/>
                <w:szCs w:val="24"/>
                <w:shd w:val="clear" w:color="auto" w:fill="FFFFFF"/>
              </w:rPr>
              <w:t>сформированность</w:t>
            </w:r>
            <w:proofErr w:type="spellEnd"/>
            <w:r w:rsidRPr="00A5604C">
              <w:rPr>
                <w:rFonts w:ascii="Times New Roman" w:hAnsi="Times New Roman" w:cs="Times New Roman"/>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E0499" w:rsidRPr="00A5604C" w:rsidRDefault="00BE0499" w:rsidP="00A5604C">
            <w:pPr>
              <w:spacing w:line="276" w:lineRule="auto"/>
              <w:jc w:val="both"/>
              <w:cnfStyle w:val="000000000000"/>
              <w:rPr>
                <w:rFonts w:ascii="Times New Roman" w:hAnsi="Times New Roman" w:cs="Times New Roman"/>
                <w:b/>
                <w:bCs/>
                <w:sz w:val="24"/>
                <w:szCs w:val="24"/>
              </w:rPr>
            </w:pPr>
            <w:r w:rsidRPr="00A5604C">
              <w:rPr>
                <w:rFonts w:ascii="Times New Roman" w:hAnsi="Times New Roman" w:cs="Times New Roman"/>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активное неприятие действий, приносящих вред окружающей среде;</w:t>
            </w:r>
          </w:p>
          <w:p w:rsidR="00BE0499" w:rsidRPr="00A5604C" w:rsidRDefault="00BE0499" w:rsidP="00A5604C">
            <w:pPr>
              <w:spacing w:line="276" w:lineRule="auto"/>
              <w:jc w:val="both"/>
              <w:cnfStyle w:val="000000000000"/>
              <w:rPr>
                <w:rFonts w:ascii="Times New Roman" w:hAnsi="Times New Roman" w:cs="Times New Roman"/>
                <w:sz w:val="24"/>
                <w:szCs w:val="24"/>
              </w:rPr>
            </w:pPr>
            <w:r w:rsidRPr="00A5604C">
              <w:rPr>
                <w:rFonts w:ascii="Times New Roman" w:hAnsi="Times New Roman" w:cs="Times New Roman"/>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rsidR="00BE0499" w:rsidRPr="00A5604C" w:rsidRDefault="00BE0499" w:rsidP="00A5604C">
            <w:pPr>
              <w:spacing w:line="276" w:lineRule="auto"/>
              <w:jc w:val="both"/>
              <w:cnfStyle w:val="000000000000"/>
              <w:rPr>
                <w:rFonts w:ascii="Times New Roman" w:hAnsi="Times New Roman" w:cs="Times New Roman"/>
                <w:sz w:val="24"/>
                <w:szCs w:val="24"/>
                <w:shd w:val="clear" w:color="auto" w:fill="FFFFFF"/>
              </w:rPr>
            </w:pPr>
            <w:r w:rsidRPr="00A5604C">
              <w:rPr>
                <w:rFonts w:ascii="Times New Roman" w:hAnsi="Times New Roman" w:cs="Times New Roman"/>
                <w:sz w:val="24"/>
                <w:szCs w:val="24"/>
                <w:shd w:val="clear" w:color="auto" w:fill="FFFFFF"/>
              </w:rPr>
              <w:t>- расширение опыта деятельности экологической направленности;</w:t>
            </w:r>
          </w:p>
          <w:p w:rsidR="00BE0499" w:rsidRPr="00A5604C" w:rsidRDefault="00BE0499" w:rsidP="00A5604C">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овладение навыками учебно-исследовательской, проектной и социальной деятельности</w:t>
            </w:r>
          </w:p>
        </w:tc>
        <w:tc>
          <w:tcPr>
            <w:tcW w:w="5105" w:type="dxa"/>
          </w:tcPr>
          <w:p w:rsidR="00BE0499" w:rsidRPr="00A5604C" w:rsidRDefault="00BE0499" w:rsidP="00A5604C">
            <w:pPr>
              <w:spacing w:line="276" w:lineRule="auto"/>
              <w:jc w:val="both"/>
              <w:cnfStyle w:val="000000000000"/>
              <w:rPr>
                <w:rFonts w:ascii="Times New Roman" w:hAnsi="Times New Roman" w:cs="Times New Roman"/>
                <w:sz w:val="24"/>
                <w:szCs w:val="24"/>
              </w:rPr>
            </w:pPr>
            <w:proofErr w:type="gramStart"/>
            <w:r w:rsidRPr="00A5604C">
              <w:rPr>
                <w:rFonts w:ascii="Times New Roman" w:hAnsi="Times New Roman" w:cs="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rsidR="001B75F5" w:rsidRDefault="001B75F5">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Default="00C05E2C">
      <w:pPr>
        <w:rPr>
          <w:rFonts w:ascii="OfficinaSansBookC" w:hAnsi="OfficinaSansBookC" w:cs="Times New Roman"/>
          <w:sz w:val="24"/>
          <w:szCs w:val="24"/>
        </w:rPr>
      </w:pPr>
    </w:p>
    <w:p w:rsidR="00C05E2C" w:rsidRPr="001A1D69" w:rsidRDefault="00C05E2C">
      <w:pPr>
        <w:rPr>
          <w:rFonts w:ascii="OfficinaSansBookC" w:hAnsi="OfficinaSansBookC" w:cs="Times New Roman"/>
          <w:sz w:val="24"/>
          <w:szCs w:val="24"/>
        </w:rPr>
        <w:sectPr w:rsidR="00C05E2C" w:rsidRPr="001A1D69">
          <w:footerReference w:type="default" r:id="rId11"/>
          <w:pgSz w:w="16840" w:h="11910" w:orient="landscape"/>
          <w:pgMar w:top="1100" w:right="700" w:bottom="900" w:left="1020" w:header="0" w:footer="707" w:gutter="0"/>
          <w:cols w:space="720"/>
        </w:sectPr>
      </w:pPr>
    </w:p>
    <w:tbl>
      <w:tblPr>
        <w:tblpPr w:leftFromText="180" w:rightFromText="180" w:horzAnchor="margin" w:tblpY="7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788"/>
      </w:tblGrid>
      <w:tr w:rsidR="00C05E2C" w:rsidRPr="00A850C8" w:rsidTr="00AB5834">
        <w:tc>
          <w:tcPr>
            <w:tcW w:w="1101" w:type="dxa"/>
          </w:tcPr>
          <w:p w:rsidR="00C05E2C" w:rsidRPr="00AB5834" w:rsidRDefault="00AB5834" w:rsidP="0001151D">
            <w:pPr>
              <w:rPr>
                <w:rFonts w:ascii="Times New Roman" w:hAnsi="Times New Roman" w:cs="Times New Roman"/>
                <w:sz w:val="24"/>
                <w:szCs w:val="24"/>
              </w:rPr>
            </w:pPr>
            <w:bookmarkStart w:id="1" w:name="2._СТРУКТУРА_И_СОДЕРЖАНИЕ_ДИСЦИПЛИНЫ"/>
            <w:bookmarkStart w:id="2" w:name="_bookmark4"/>
            <w:bookmarkEnd w:id="1"/>
            <w:bookmarkEnd w:id="2"/>
            <w:r w:rsidRPr="00AB5834">
              <w:rPr>
                <w:rFonts w:ascii="Times New Roman" w:hAnsi="Times New Roman" w:cs="Times New Roman"/>
                <w:sz w:val="24"/>
                <w:szCs w:val="24"/>
              </w:rPr>
              <w:lastRenderedPageBreak/>
              <w:t xml:space="preserve">ПК 1.2 </w:t>
            </w:r>
          </w:p>
        </w:tc>
        <w:tc>
          <w:tcPr>
            <w:tcW w:w="8788" w:type="dxa"/>
          </w:tcPr>
          <w:p w:rsidR="00C05E2C" w:rsidRPr="00AB5834" w:rsidRDefault="00AB5834" w:rsidP="00AB5834">
            <w:pPr>
              <w:pStyle w:val="Default"/>
            </w:pPr>
            <w:r w:rsidRPr="00AB5834">
              <w:t xml:space="preserve">Выбирать метод получения заготовок с учетом условий производства </w:t>
            </w:r>
          </w:p>
        </w:tc>
      </w:tr>
      <w:tr w:rsidR="00C05E2C" w:rsidRPr="00A850C8" w:rsidTr="00AB5834">
        <w:tc>
          <w:tcPr>
            <w:tcW w:w="1101" w:type="dxa"/>
          </w:tcPr>
          <w:p w:rsidR="00C05E2C"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1.3 </w:t>
            </w:r>
          </w:p>
        </w:tc>
        <w:tc>
          <w:tcPr>
            <w:tcW w:w="8788" w:type="dxa"/>
          </w:tcPr>
          <w:p w:rsidR="00C05E2C" w:rsidRPr="00AB5834" w:rsidRDefault="00AB5834" w:rsidP="00AB5834">
            <w:pPr>
              <w:pStyle w:val="Default"/>
            </w:pPr>
            <w:r w:rsidRPr="00AB5834">
              <w:t xml:space="preserve">Выбирать методы механической обработки и последовательность технологического процесса обработки деталей машин в машиностроительном производстве. </w:t>
            </w:r>
          </w:p>
        </w:tc>
      </w:tr>
      <w:tr w:rsidR="00AB5834" w:rsidRPr="00A850C8" w:rsidTr="00AB5834">
        <w:tc>
          <w:tcPr>
            <w:tcW w:w="1101" w:type="dxa"/>
          </w:tcPr>
          <w:p w:rsidR="00AB5834"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1.4 </w:t>
            </w:r>
          </w:p>
        </w:tc>
        <w:tc>
          <w:tcPr>
            <w:tcW w:w="8788" w:type="dxa"/>
          </w:tcPr>
          <w:p w:rsidR="00AB5834" w:rsidRPr="00AB5834" w:rsidRDefault="00AB5834" w:rsidP="00AB5834">
            <w:pPr>
              <w:pStyle w:val="Default"/>
            </w:pPr>
            <w:r w:rsidRPr="00AB5834">
              <w:t xml:space="preserve">Выбирать схемы базирования заготовок, оборудование, инструмент и оснастку для изготовления деталей машин </w:t>
            </w:r>
          </w:p>
        </w:tc>
      </w:tr>
      <w:tr w:rsidR="00C05E2C" w:rsidRPr="00A850C8" w:rsidTr="00AB5834">
        <w:tc>
          <w:tcPr>
            <w:tcW w:w="1101" w:type="dxa"/>
          </w:tcPr>
          <w:p w:rsidR="00C05E2C"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1.5 </w:t>
            </w:r>
          </w:p>
        </w:tc>
        <w:tc>
          <w:tcPr>
            <w:tcW w:w="8788" w:type="dxa"/>
          </w:tcPr>
          <w:p w:rsidR="00C05E2C" w:rsidRPr="00AB5834" w:rsidRDefault="00AB5834" w:rsidP="00AB5834">
            <w:pPr>
              <w:pStyle w:val="Default"/>
            </w:pPr>
            <w:r w:rsidRPr="00AB5834">
              <w:t xml:space="preserve">Выполнять расчеты параметров механической обработки изготовления деталей машин, в том числе с применением систем автоматизированного проектирования. </w:t>
            </w:r>
          </w:p>
        </w:tc>
      </w:tr>
      <w:tr w:rsidR="00C05E2C" w:rsidRPr="00A850C8" w:rsidTr="00AB5834">
        <w:tc>
          <w:tcPr>
            <w:tcW w:w="1101" w:type="dxa"/>
          </w:tcPr>
          <w:p w:rsidR="00C05E2C"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4.1 </w:t>
            </w:r>
          </w:p>
        </w:tc>
        <w:tc>
          <w:tcPr>
            <w:tcW w:w="8788" w:type="dxa"/>
          </w:tcPr>
          <w:p w:rsidR="00C05E2C" w:rsidRPr="00AB5834" w:rsidRDefault="00AB5834" w:rsidP="00AB5834">
            <w:pPr>
              <w:pStyle w:val="Default"/>
            </w:pPr>
            <w:r w:rsidRPr="00AB5834">
              <w:t xml:space="preserve">Осуществлять диагностику неисправностей и отказов систем металлорежущего и аддитивного производственного оборудования </w:t>
            </w:r>
          </w:p>
        </w:tc>
      </w:tr>
      <w:tr w:rsidR="00C05E2C" w:rsidRPr="00A850C8" w:rsidTr="00AB5834">
        <w:tc>
          <w:tcPr>
            <w:tcW w:w="1101" w:type="dxa"/>
          </w:tcPr>
          <w:p w:rsidR="00C05E2C"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4.2 </w:t>
            </w:r>
          </w:p>
        </w:tc>
        <w:tc>
          <w:tcPr>
            <w:tcW w:w="8788" w:type="dxa"/>
          </w:tcPr>
          <w:p w:rsidR="00C05E2C" w:rsidRPr="00AB5834" w:rsidRDefault="00AB5834" w:rsidP="00AB5834">
            <w:pPr>
              <w:pStyle w:val="Default"/>
            </w:pPr>
            <w:r w:rsidRPr="00AB5834">
              <w:t xml:space="preserve">Организовывать работы по устранению неполадок, отказов </w:t>
            </w:r>
          </w:p>
        </w:tc>
      </w:tr>
      <w:tr w:rsidR="00C05E2C" w:rsidRPr="00A850C8" w:rsidTr="00AB5834">
        <w:tc>
          <w:tcPr>
            <w:tcW w:w="1101" w:type="dxa"/>
          </w:tcPr>
          <w:p w:rsidR="00C05E2C" w:rsidRPr="00AB5834" w:rsidRDefault="00AB5834" w:rsidP="0001151D">
            <w:pPr>
              <w:rPr>
                <w:rFonts w:ascii="Times New Roman" w:hAnsi="Times New Roman" w:cs="Times New Roman"/>
                <w:sz w:val="24"/>
                <w:szCs w:val="24"/>
              </w:rPr>
            </w:pPr>
            <w:r w:rsidRPr="00AB5834">
              <w:rPr>
                <w:rFonts w:ascii="Times New Roman" w:hAnsi="Times New Roman" w:cs="Times New Roman"/>
                <w:sz w:val="24"/>
                <w:szCs w:val="24"/>
              </w:rPr>
              <w:t xml:space="preserve">ПК 4.4 </w:t>
            </w:r>
          </w:p>
        </w:tc>
        <w:tc>
          <w:tcPr>
            <w:tcW w:w="8788" w:type="dxa"/>
          </w:tcPr>
          <w:p w:rsidR="00C05E2C" w:rsidRPr="00AB5834" w:rsidRDefault="00AB5834" w:rsidP="00AB5834">
            <w:pPr>
              <w:pStyle w:val="Default"/>
            </w:pPr>
            <w:r w:rsidRPr="00AB5834">
              <w:t xml:space="preserve">Организовывать ресурсное обеспечение работ по наладке </w:t>
            </w:r>
          </w:p>
        </w:tc>
      </w:tr>
    </w:tbl>
    <w:p w:rsidR="00C05E2C" w:rsidRPr="00C02507" w:rsidRDefault="00C05E2C" w:rsidP="00C05E2C">
      <w:pPr>
        <w:suppressAutoHyphens/>
        <w:spacing w:line="276" w:lineRule="auto"/>
        <w:ind w:firstLine="709"/>
        <w:jc w:val="both"/>
        <w:rPr>
          <w:rFonts w:ascii="Times New Roman" w:eastAsia="SimSun" w:hAnsi="Times New Roman" w:cs="Times New Roman"/>
          <w:kern w:val="3"/>
          <w:sz w:val="24"/>
          <w:szCs w:val="24"/>
        </w:rPr>
      </w:pPr>
      <w:r w:rsidRPr="00C02507">
        <w:rPr>
          <w:rFonts w:ascii="Times New Roman" w:eastAsia="SimSun" w:hAnsi="Times New Roman" w:cs="Times New Roman"/>
          <w:bCs/>
          <w:kern w:val="3"/>
          <w:sz w:val="24"/>
          <w:szCs w:val="24"/>
          <w:shd w:val="clear" w:color="auto" w:fill="FFFFFF"/>
        </w:rPr>
        <w:t>Освоение дисциплины способствует формированию профессиональных  компетенций:</w:t>
      </w:r>
    </w:p>
    <w:p w:rsidR="00C05E2C" w:rsidRPr="00724A72" w:rsidRDefault="00C05E2C" w:rsidP="00724A72">
      <w:pPr>
        <w:pStyle w:val="1"/>
        <w:tabs>
          <w:tab w:val="left" w:pos="2468"/>
        </w:tabs>
        <w:spacing w:line="276" w:lineRule="auto"/>
        <w:ind w:left="0"/>
        <w:rPr>
          <w:rFonts w:ascii="Times New Roman" w:hAnsi="Times New Roman" w:cs="Times New Roman"/>
          <w:sz w:val="24"/>
          <w:szCs w:val="24"/>
        </w:rPr>
      </w:pPr>
    </w:p>
    <w:p w:rsidR="00C05E2C" w:rsidRPr="00724A72" w:rsidRDefault="00C05E2C" w:rsidP="00724A72">
      <w:pPr>
        <w:pStyle w:val="1"/>
        <w:tabs>
          <w:tab w:val="left" w:pos="2468"/>
        </w:tabs>
        <w:spacing w:line="276" w:lineRule="auto"/>
        <w:ind w:left="0"/>
        <w:rPr>
          <w:rFonts w:ascii="Times New Roman" w:hAnsi="Times New Roman" w:cs="Times New Roman"/>
          <w:sz w:val="24"/>
          <w:szCs w:val="24"/>
        </w:rPr>
      </w:pPr>
    </w:p>
    <w:p w:rsidR="00C02507" w:rsidRDefault="00C02507" w:rsidP="00724A72">
      <w:pPr>
        <w:adjustRightInd w:val="0"/>
        <w:spacing w:line="276" w:lineRule="auto"/>
        <w:jc w:val="both"/>
        <w:rPr>
          <w:rFonts w:ascii="Times New Roman" w:hAnsi="Times New Roman" w:cs="Times New Roman"/>
          <w:b/>
          <w:sz w:val="24"/>
          <w:szCs w:val="24"/>
        </w:rPr>
      </w:pPr>
      <w:r w:rsidRPr="00724A72">
        <w:rPr>
          <w:rFonts w:ascii="Times New Roman" w:eastAsia="SimSun" w:hAnsi="Times New Roman" w:cs="Times New Roman"/>
          <w:b/>
          <w:bCs/>
          <w:kern w:val="3"/>
          <w:sz w:val="24"/>
          <w:szCs w:val="24"/>
          <w:shd w:val="clear" w:color="auto" w:fill="FFFFFF"/>
        </w:rPr>
        <w:t xml:space="preserve">Освоение дисциплины способствует формированию </w:t>
      </w:r>
      <w:r w:rsidRPr="00724A72">
        <w:rPr>
          <w:rFonts w:ascii="Times New Roman" w:hAnsi="Times New Roman" w:cs="Times New Roman"/>
          <w:b/>
          <w:sz w:val="24"/>
          <w:szCs w:val="24"/>
        </w:rPr>
        <w:t>личностных результатов:</w:t>
      </w:r>
    </w:p>
    <w:p w:rsidR="004B7F30" w:rsidRDefault="004B7F30" w:rsidP="00724A72">
      <w:pPr>
        <w:adjustRightInd w:val="0"/>
        <w:spacing w:line="276" w:lineRule="auto"/>
        <w:jc w:val="both"/>
        <w:rPr>
          <w:rFonts w:ascii="Times New Roman" w:hAnsi="Times New Roman" w:cs="Times New Roman"/>
          <w:b/>
          <w:sz w:val="24"/>
          <w:szCs w:val="24"/>
        </w:rPr>
      </w:pPr>
    </w:p>
    <w:p w:rsidR="004B7F30" w:rsidRPr="004B7F30" w:rsidRDefault="004B7F30" w:rsidP="00AB5834">
      <w:pPr>
        <w:adjustRightInd w:val="0"/>
        <w:spacing w:line="276" w:lineRule="auto"/>
        <w:jc w:val="both"/>
        <w:rPr>
          <w:rFonts w:ascii="Times New Roman" w:hAnsi="Times New Roman" w:cs="Times New Roman"/>
          <w:b/>
          <w:sz w:val="24"/>
          <w:szCs w:val="24"/>
        </w:rPr>
      </w:pPr>
      <w:r w:rsidRPr="004B7F30">
        <w:rPr>
          <w:rFonts w:ascii="Times New Roman" w:hAnsi="Times New Roman" w:cs="Times New Roman"/>
          <w:sz w:val="24"/>
          <w:szCs w:val="24"/>
        </w:rPr>
        <w:t>ЛР</w:t>
      </w:r>
      <w:proofErr w:type="gramStart"/>
      <w:r w:rsidRPr="004B7F30">
        <w:rPr>
          <w:rFonts w:ascii="Times New Roman" w:hAnsi="Times New Roman" w:cs="Times New Roman"/>
          <w:sz w:val="24"/>
          <w:szCs w:val="24"/>
        </w:rPr>
        <w:t>1</w:t>
      </w:r>
      <w:proofErr w:type="gramEnd"/>
      <w:r w:rsidRPr="004B7F30">
        <w:rPr>
          <w:rFonts w:ascii="Times New Roman" w:hAnsi="Times New Roman" w:cs="Times New Roman"/>
          <w:sz w:val="24"/>
          <w:szCs w:val="24"/>
        </w:rPr>
        <w:t xml:space="preserve"> - Осознающий себя гражданином и защитником великой страны.</w:t>
      </w:r>
    </w:p>
    <w:p w:rsidR="004B7F30" w:rsidRPr="004B7F30" w:rsidRDefault="004B7F30" w:rsidP="00AB5834">
      <w:pPr>
        <w:adjustRightInd w:val="0"/>
        <w:spacing w:line="276" w:lineRule="auto"/>
        <w:jc w:val="both"/>
        <w:rPr>
          <w:rFonts w:ascii="Times New Roman" w:hAnsi="Times New Roman" w:cs="Times New Roman"/>
          <w:b/>
          <w:sz w:val="24"/>
          <w:szCs w:val="24"/>
        </w:rPr>
      </w:pPr>
      <w:r w:rsidRPr="004B7F30">
        <w:rPr>
          <w:rFonts w:ascii="Times New Roman" w:hAnsi="Times New Roman" w:cs="Times New Roman"/>
          <w:sz w:val="24"/>
          <w:szCs w:val="24"/>
        </w:rPr>
        <w:t>ЛР10 - Заботящийся о защите окружающей среды, собственной и чужой безопасности, в том числе цифровой.</w:t>
      </w:r>
    </w:p>
    <w:p w:rsidR="00C05E2C" w:rsidRPr="004B7F30" w:rsidRDefault="004B7F30" w:rsidP="00AB5834">
      <w:pPr>
        <w:spacing w:line="276" w:lineRule="auto"/>
        <w:jc w:val="both"/>
        <w:rPr>
          <w:rFonts w:ascii="Times New Roman" w:hAnsi="Times New Roman" w:cs="Times New Roman"/>
          <w:sz w:val="24"/>
          <w:szCs w:val="24"/>
        </w:rPr>
      </w:pPr>
      <w:proofErr w:type="gramStart"/>
      <w:r w:rsidRPr="004B7F30">
        <w:rPr>
          <w:rFonts w:ascii="Times New Roman" w:hAnsi="Times New Roman" w:cs="Times New Roman"/>
          <w:sz w:val="24"/>
          <w:szCs w:val="24"/>
        </w:rPr>
        <w:t>ЛР13 - Готовый соответствовать ожиданиям работодателей: активный, проектно-мыслящий, эффективно взаимодействующий и сотрудничающий с коллективом, осознанно выполняющий профессиональные требования, ответственный, пунктуальный, дисциплинированный, трудолюбивый, критически мыслящий, демонстрирующий профессиональную жизнестойкость.</w:t>
      </w:r>
      <w:proofErr w:type="gramEnd"/>
    </w:p>
    <w:p w:rsidR="004B7F30" w:rsidRPr="004B7F30" w:rsidRDefault="004B7F30" w:rsidP="00AB5834">
      <w:pPr>
        <w:spacing w:line="276" w:lineRule="auto"/>
        <w:jc w:val="both"/>
        <w:rPr>
          <w:rFonts w:ascii="Times New Roman" w:hAnsi="Times New Roman" w:cs="Times New Roman"/>
          <w:sz w:val="24"/>
          <w:szCs w:val="24"/>
        </w:rPr>
      </w:pPr>
      <w:r w:rsidRPr="004B7F30">
        <w:rPr>
          <w:rFonts w:ascii="Times New Roman" w:hAnsi="Times New Roman" w:cs="Times New Roman"/>
          <w:sz w:val="24"/>
          <w:szCs w:val="24"/>
        </w:rPr>
        <w:t xml:space="preserve">ЛР15 - </w:t>
      </w:r>
      <w:proofErr w:type="gramStart"/>
      <w:r w:rsidRPr="004B7F30">
        <w:rPr>
          <w:rFonts w:ascii="Times New Roman" w:hAnsi="Times New Roman" w:cs="Times New Roman"/>
          <w:sz w:val="24"/>
          <w:szCs w:val="24"/>
        </w:rPr>
        <w:t>Принимающий</w:t>
      </w:r>
      <w:proofErr w:type="gramEnd"/>
      <w:r w:rsidRPr="004B7F30">
        <w:rPr>
          <w:rFonts w:ascii="Times New Roman" w:hAnsi="Times New Roman" w:cs="Times New Roman"/>
          <w:sz w:val="24"/>
          <w:szCs w:val="24"/>
        </w:rPr>
        <w:t xml:space="preserve"> цели и задачи научно-технологического, экономического, информационного и </w:t>
      </w:r>
      <w:proofErr w:type="spellStart"/>
      <w:r w:rsidRPr="004B7F30">
        <w:rPr>
          <w:rFonts w:ascii="Times New Roman" w:hAnsi="Times New Roman" w:cs="Times New Roman"/>
          <w:sz w:val="24"/>
          <w:szCs w:val="24"/>
        </w:rPr>
        <w:t>социокультурного</w:t>
      </w:r>
      <w:proofErr w:type="spellEnd"/>
      <w:r w:rsidRPr="004B7F30">
        <w:rPr>
          <w:rFonts w:ascii="Times New Roman" w:hAnsi="Times New Roman" w:cs="Times New Roman"/>
          <w:sz w:val="24"/>
          <w:szCs w:val="24"/>
        </w:rPr>
        <w:t xml:space="preserve"> развития России, готовый работать на их достижение.</w:t>
      </w:r>
    </w:p>
    <w:p w:rsidR="004B7F30" w:rsidRPr="004B7F30" w:rsidRDefault="004B7F30" w:rsidP="00AB5834">
      <w:pPr>
        <w:spacing w:line="276" w:lineRule="auto"/>
        <w:jc w:val="both"/>
        <w:rPr>
          <w:rFonts w:ascii="Times New Roman" w:hAnsi="Times New Roman" w:cs="Times New Roman"/>
          <w:sz w:val="24"/>
          <w:szCs w:val="24"/>
        </w:rPr>
      </w:pPr>
      <w:r w:rsidRPr="004B7F30">
        <w:rPr>
          <w:rFonts w:ascii="Times New Roman" w:hAnsi="Times New Roman" w:cs="Times New Roman"/>
          <w:sz w:val="24"/>
          <w:szCs w:val="24"/>
        </w:rPr>
        <w:t xml:space="preserve">ЛР18 - </w:t>
      </w:r>
      <w:proofErr w:type="gramStart"/>
      <w:r w:rsidRPr="004B7F30">
        <w:rPr>
          <w:rFonts w:ascii="Times New Roman" w:hAnsi="Times New Roman" w:cs="Times New Roman"/>
          <w:sz w:val="24"/>
          <w:szCs w:val="24"/>
        </w:rPr>
        <w:t>Готовый</w:t>
      </w:r>
      <w:proofErr w:type="gramEnd"/>
      <w:r w:rsidRPr="004B7F30">
        <w:rPr>
          <w:rFonts w:ascii="Times New Roman" w:hAnsi="Times New Roman" w:cs="Times New Roman"/>
          <w:sz w:val="24"/>
          <w:szCs w:val="24"/>
        </w:rPr>
        <w:t xml:space="preserve"> к профессиональной конкуренции и конструктивной реакции на критику.</w:t>
      </w:r>
    </w:p>
    <w:p w:rsidR="004B7F30" w:rsidRPr="004B7F30" w:rsidRDefault="004B7F30" w:rsidP="00AB5834">
      <w:pPr>
        <w:spacing w:line="276" w:lineRule="auto"/>
        <w:jc w:val="both"/>
        <w:rPr>
          <w:rFonts w:ascii="Times New Roman" w:hAnsi="Times New Roman" w:cs="Times New Roman"/>
          <w:sz w:val="24"/>
          <w:szCs w:val="24"/>
        </w:rPr>
      </w:pPr>
      <w:r w:rsidRPr="004B7F30">
        <w:rPr>
          <w:rFonts w:ascii="Times New Roman" w:hAnsi="Times New Roman" w:cs="Times New Roman"/>
          <w:sz w:val="24"/>
          <w:szCs w:val="24"/>
        </w:rPr>
        <w:t>ЛР20 - Способный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p w:rsidR="004B7F30" w:rsidRPr="004B7F30" w:rsidRDefault="004B7F30" w:rsidP="00AB5834">
      <w:pPr>
        <w:spacing w:line="276" w:lineRule="auto"/>
        <w:jc w:val="both"/>
        <w:rPr>
          <w:rFonts w:ascii="Times New Roman" w:hAnsi="Times New Roman" w:cs="Times New Roman"/>
          <w:sz w:val="24"/>
          <w:szCs w:val="24"/>
        </w:rPr>
      </w:pPr>
      <w:r w:rsidRPr="004B7F30">
        <w:rPr>
          <w:rFonts w:ascii="Times New Roman" w:hAnsi="Times New Roman" w:cs="Times New Roman"/>
          <w:sz w:val="24"/>
          <w:szCs w:val="24"/>
        </w:rPr>
        <w:t xml:space="preserve">ЛР24 - </w:t>
      </w:r>
      <w:r w:rsidRPr="004B7F30">
        <w:rPr>
          <w:rFonts w:ascii="Times New Roman" w:hAnsi="Times New Roman" w:cs="Times New Roman"/>
          <w:sz w:val="24"/>
          <w:szCs w:val="24"/>
          <w:lang w:eastAsia="nl-NL"/>
        </w:rPr>
        <w:t>Пользоваться профессиональной документацией на иностранных языках</w:t>
      </w:r>
    </w:p>
    <w:p w:rsidR="004B7F30" w:rsidRPr="004B7F30" w:rsidRDefault="004B7F30" w:rsidP="00AB5834">
      <w:pPr>
        <w:spacing w:line="276" w:lineRule="auto"/>
        <w:jc w:val="both"/>
        <w:rPr>
          <w:rFonts w:ascii="Times New Roman" w:hAnsi="Times New Roman" w:cs="Times New Roman"/>
          <w:sz w:val="24"/>
          <w:szCs w:val="24"/>
        </w:rPr>
      </w:pPr>
      <w:r w:rsidRPr="004B7F30">
        <w:rPr>
          <w:rFonts w:ascii="Times New Roman" w:hAnsi="Times New Roman" w:cs="Times New Roman"/>
          <w:sz w:val="24"/>
          <w:szCs w:val="24"/>
        </w:rPr>
        <w:t xml:space="preserve">ЛР26 - </w:t>
      </w:r>
      <w:r w:rsidRPr="004B7F30">
        <w:rPr>
          <w:rFonts w:ascii="Times New Roman" w:hAnsi="Times New Roman" w:cs="Times New Roman"/>
          <w:sz w:val="24"/>
          <w:szCs w:val="24"/>
          <w:lang w:eastAsia="nl-NL"/>
        </w:rPr>
        <w:t>Работать в коллективе и команде, эффективно взаимодействовать с коллегами, руководством, клиентами.</w:t>
      </w:r>
    </w:p>
    <w:p w:rsidR="00C05E2C" w:rsidRDefault="00C05E2C" w:rsidP="00C05E2C"/>
    <w:p w:rsidR="00C05E2C" w:rsidRDefault="00C05E2C" w:rsidP="00C05E2C"/>
    <w:p w:rsidR="00C05E2C" w:rsidRDefault="00C05E2C" w:rsidP="00C05E2C"/>
    <w:p w:rsidR="00C05E2C" w:rsidRDefault="00C05E2C" w:rsidP="00C05E2C"/>
    <w:p w:rsidR="00BA5A5F"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p>
    <w:p w:rsidR="00BA5A5F"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p>
    <w:p w:rsidR="00BA5A5F"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p>
    <w:p w:rsidR="00BA5A5F"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p>
    <w:p w:rsidR="001E42A5" w:rsidRPr="00340F43" w:rsidRDefault="001E42A5"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r w:rsidRPr="00340F43">
        <w:rPr>
          <w:rFonts w:ascii="Times New Roman" w:hAnsi="Times New Roman" w:cs="Times New Roman"/>
          <w:b/>
          <w:smallCaps/>
          <w:sz w:val="24"/>
          <w:szCs w:val="24"/>
        </w:rPr>
        <w:t>2 СТРУКТУРА И СОДЕРЖАНИЕ УЧЕБНОЙ ДИСЦИПЛИНЫ</w:t>
      </w:r>
    </w:p>
    <w:p w:rsidR="001E42A5" w:rsidRDefault="001E42A5"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r w:rsidRPr="00340F43">
        <w:rPr>
          <w:rFonts w:ascii="Times New Roman" w:hAnsi="Times New Roman" w:cs="Times New Roman"/>
          <w:b/>
          <w:sz w:val="24"/>
          <w:szCs w:val="24"/>
        </w:rPr>
        <w:t>2.1. Объем учебной дисциплины и виды учебной работы</w:t>
      </w:r>
    </w:p>
    <w:p w:rsidR="00BA5A5F"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8233"/>
        <w:gridCol w:w="1435"/>
      </w:tblGrid>
      <w:tr w:rsidR="00BA5A5F" w:rsidRPr="00BA5A5F" w:rsidTr="00BA5A5F">
        <w:trPr>
          <w:trHeight w:val="738"/>
        </w:trPr>
        <w:tc>
          <w:tcPr>
            <w:tcW w:w="8233" w:type="dxa"/>
          </w:tcPr>
          <w:p w:rsidR="00BA5A5F" w:rsidRPr="00BA5A5F" w:rsidRDefault="00BA5A5F" w:rsidP="00BA5A5F">
            <w:pPr>
              <w:pStyle w:val="af1"/>
              <w:spacing w:before="4"/>
              <w:ind w:left="2692" w:right="2679" w:firstLine="302"/>
              <w:jc w:val="left"/>
              <w:rPr>
                <w:rFonts w:ascii="Times New Roman" w:hAnsi="Times New Roman" w:cs="Times New Roman"/>
                <w:bCs/>
                <w:sz w:val="24"/>
                <w:szCs w:val="28"/>
              </w:rPr>
            </w:pPr>
            <w:r w:rsidRPr="00BA5A5F">
              <w:rPr>
                <w:rFonts w:ascii="Times New Roman" w:hAnsi="Times New Roman" w:cs="Times New Roman"/>
                <w:bCs/>
                <w:sz w:val="24"/>
                <w:szCs w:val="28"/>
              </w:rPr>
              <w:t>Вид</w:t>
            </w:r>
            <w:r w:rsidRPr="00BA5A5F">
              <w:rPr>
                <w:rFonts w:ascii="Times New Roman" w:hAnsi="Times New Roman" w:cs="Times New Roman"/>
                <w:bCs/>
                <w:spacing w:val="-2"/>
                <w:sz w:val="24"/>
                <w:szCs w:val="28"/>
              </w:rPr>
              <w:t xml:space="preserve"> </w:t>
            </w:r>
            <w:r w:rsidRPr="00BA5A5F">
              <w:rPr>
                <w:rFonts w:ascii="Times New Roman" w:hAnsi="Times New Roman" w:cs="Times New Roman"/>
                <w:bCs/>
                <w:sz w:val="24"/>
                <w:szCs w:val="28"/>
              </w:rPr>
              <w:t>учебной</w:t>
            </w:r>
            <w:r w:rsidRPr="00BA5A5F">
              <w:rPr>
                <w:rFonts w:ascii="Times New Roman" w:hAnsi="Times New Roman" w:cs="Times New Roman"/>
                <w:bCs/>
                <w:spacing w:val="-3"/>
                <w:sz w:val="24"/>
                <w:szCs w:val="28"/>
              </w:rPr>
              <w:t xml:space="preserve"> </w:t>
            </w:r>
            <w:r w:rsidRPr="00BA5A5F">
              <w:rPr>
                <w:rFonts w:ascii="Times New Roman" w:hAnsi="Times New Roman" w:cs="Times New Roman"/>
                <w:bCs/>
                <w:sz w:val="24"/>
                <w:szCs w:val="28"/>
              </w:rPr>
              <w:t>работы</w:t>
            </w:r>
          </w:p>
        </w:tc>
        <w:tc>
          <w:tcPr>
            <w:tcW w:w="1435" w:type="dxa"/>
          </w:tcPr>
          <w:p w:rsidR="00BA5A5F" w:rsidRPr="00BA5A5F" w:rsidRDefault="00BA5A5F" w:rsidP="00BA5A5F">
            <w:pPr>
              <w:pStyle w:val="af1"/>
              <w:spacing w:before="4"/>
              <w:ind w:left="0" w:right="0"/>
              <w:rPr>
                <w:rFonts w:ascii="Times New Roman" w:hAnsi="Times New Roman" w:cs="Times New Roman"/>
                <w:bCs/>
                <w:sz w:val="24"/>
                <w:szCs w:val="28"/>
              </w:rPr>
            </w:pPr>
            <w:r w:rsidRPr="00BA5A5F">
              <w:rPr>
                <w:rFonts w:ascii="Times New Roman" w:hAnsi="Times New Roman" w:cs="Times New Roman"/>
                <w:bCs/>
                <w:sz w:val="24"/>
                <w:szCs w:val="28"/>
              </w:rPr>
              <w:t>Объем</w:t>
            </w:r>
            <w:r w:rsidRPr="00BA5A5F">
              <w:rPr>
                <w:rFonts w:ascii="Times New Roman" w:hAnsi="Times New Roman" w:cs="Times New Roman"/>
                <w:bCs/>
                <w:spacing w:val="-1"/>
                <w:sz w:val="24"/>
                <w:szCs w:val="28"/>
              </w:rPr>
              <w:t xml:space="preserve"> </w:t>
            </w:r>
            <w:proofErr w:type="gramStart"/>
            <w:r w:rsidRPr="00BA5A5F">
              <w:rPr>
                <w:rFonts w:ascii="Times New Roman" w:hAnsi="Times New Roman" w:cs="Times New Roman"/>
                <w:bCs/>
                <w:sz w:val="24"/>
                <w:szCs w:val="28"/>
              </w:rPr>
              <w:t>в</w:t>
            </w:r>
            <w:proofErr w:type="gramEnd"/>
          </w:p>
          <w:p w:rsidR="00BA5A5F" w:rsidRPr="00BA5A5F" w:rsidRDefault="00BA5A5F" w:rsidP="00BA5A5F">
            <w:pPr>
              <w:pStyle w:val="af1"/>
              <w:spacing w:before="25"/>
              <w:ind w:left="379" w:right="369"/>
              <w:rPr>
                <w:rFonts w:ascii="Times New Roman" w:hAnsi="Times New Roman" w:cs="Times New Roman"/>
                <w:bCs/>
                <w:sz w:val="24"/>
                <w:szCs w:val="28"/>
              </w:rPr>
            </w:pPr>
            <w:proofErr w:type="gramStart"/>
            <w:r w:rsidRPr="00BA5A5F">
              <w:rPr>
                <w:rFonts w:ascii="Times New Roman" w:hAnsi="Times New Roman" w:cs="Times New Roman"/>
                <w:bCs/>
                <w:sz w:val="24"/>
                <w:szCs w:val="28"/>
              </w:rPr>
              <w:t>часах</w:t>
            </w:r>
            <w:proofErr w:type="gramEnd"/>
          </w:p>
        </w:tc>
      </w:tr>
      <w:tr w:rsidR="00BA5A5F" w:rsidRPr="00BA5A5F" w:rsidTr="00BA5A5F">
        <w:trPr>
          <w:trHeight w:val="460"/>
        </w:trPr>
        <w:tc>
          <w:tcPr>
            <w:tcW w:w="8233" w:type="dxa"/>
          </w:tcPr>
          <w:p w:rsidR="00BA5A5F" w:rsidRPr="00BA5A5F" w:rsidRDefault="00BA5A5F" w:rsidP="00BA5A5F">
            <w:pPr>
              <w:pStyle w:val="af1"/>
              <w:spacing w:before="2"/>
              <w:ind w:left="894" w:hanging="894"/>
              <w:jc w:val="left"/>
              <w:rPr>
                <w:rFonts w:ascii="Times New Roman" w:hAnsi="Times New Roman" w:cs="Times New Roman"/>
                <w:bCs/>
                <w:sz w:val="24"/>
                <w:szCs w:val="28"/>
              </w:rPr>
            </w:pPr>
            <w:r w:rsidRPr="00BA5A5F">
              <w:rPr>
                <w:rFonts w:ascii="Times New Roman" w:hAnsi="Times New Roman" w:cs="Times New Roman"/>
                <w:bCs/>
                <w:sz w:val="24"/>
                <w:szCs w:val="28"/>
              </w:rPr>
              <w:t>Объем</w:t>
            </w:r>
            <w:r w:rsidRPr="00BA5A5F">
              <w:rPr>
                <w:rFonts w:ascii="Times New Roman" w:hAnsi="Times New Roman" w:cs="Times New Roman"/>
                <w:bCs/>
                <w:spacing w:val="-3"/>
                <w:sz w:val="24"/>
                <w:szCs w:val="28"/>
              </w:rPr>
              <w:t xml:space="preserve"> </w:t>
            </w:r>
            <w:r w:rsidRPr="00BA5A5F">
              <w:rPr>
                <w:rFonts w:ascii="Times New Roman" w:hAnsi="Times New Roman" w:cs="Times New Roman"/>
                <w:bCs/>
                <w:sz w:val="24"/>
                <w:szCs w:val="28"/>
              </w:rPr>
              <w:t>образовательной</w:t>
            </w:r>
            <w:r w:rsidRPr="00BA5A5F">
              <w:rPr>
                <w:rFonts w:ascii="Times New Roman" w:hAnsi="Times New Roman" w:cs="Times New Roman"/>
                <w:bCs/>
                <w:spacing w:val="-4"/>
                <w:sz w:val="24"/>
                <w:szCs w:val="28"/>
              </w:rPr>
              <w:t xml:space="preserve"> </w:t>
            </w:r>
            <w:r w:rsidRPr="00BA5A5F">
              <w:rPr>
                <w:rFonts w:ascii="Times New Roman" w:hAnsi="Times New Roman" w:cs="Times New Roman"/>
                <w:bCs/>
                <w:sz w:val="24"/>
                <w:szCs w:val="28"/>
              </w:rPr>
              <w:t>программы</w:t>
            </w:r>
            <w:r w:rsidRPr="00BA5A5F">
              <w:rPr>
                <w:rFonts w:ascii="Times New Roman" w:hAnsi="Times New Roman" w:cs="Times New Roman"/>
                <w:bCs/>
                <w:spacing w:val="-4"/>
                <w:sz w:val="24"/>
                <w:szCs w:val="28"/>
              </w:rPr>
              <w:t xml:space="preserve"> </w:t>
            </w:r>
            <w:r w:rsidRPr="00BA5A5F">
              <w:rPr>
                <w:rFonts w:ascii="Times New Roman" w:hAnsi="Times New Roman" w:cs="Times New Roman"/>
                <w:bCs/>
                <w:sz w:val="24"/>
                <w:szCs w:val="28"/>
              </w:rPr>
              <w:t>дисциплины</w:t>
            </w:r>
          </w:p>
        </w:tc>
        <w:tc>
          <w:tcPr>
            <w:tcW w:w="1435" w:type="dxa"/>
          </w:tcPr>
          <w:p w:rsidR="00BA5A5F" w:rsidRPr="00BA5A5F" w:rsidRDefault="00BA5A5F" w:rsidP="00BA5A5F">
            <w:pPr>
              <w:pStyle w:val="af1"/>
              <w:spacing w:before="2"/>
              <w:ind w:left="379" w:right="372"/>
              <w:rPr>
                <w:rFonts w:ascii="Times New Roman" w:hAnsi="Times New Roman" w:cs="Times New Roman"/>
                <w:b/>
                <w:sz w:val="24"/>
                <w:szCs w:val="28"/>
              </w:rPr>
            </w:pPr>
            <w:r w:rsidRPr="00BA5A5F">
              <w:rPr>
                <w:rFonts w:ascii="Times New Roman" w:hAnsi="Times New Roman" w:cs="Times New Roman"/>
                <w:b/>
                <w:sz w:val="24"/>
                <w:szCs w:val="28"/>
              </w:rPr>
              <w:t>150</w:t>
            </w:r>
          </w:p>
        </w:tc>
      </w:tr>
      <w:tr w:rsidR="00BA5A5F" w:rsidRPr="00BA5A5F" w:rsidTr="00BA5A5F">
        <w:trPr>
          <w:trHeight w:val="460"/>
        </w:trPr>
        <w:tc>
          <w:tcPr>
            <w:tcW w:w="8233" w:type="dxa"/>
          </w:tcPr>
          <w:p w:rsidR="00BA5A5F" w:rsidRPr="00BA5A5F" w:rsidRDefault="00BA5A5F" w:rsidP="00BA5A5F">
            <w:pPr>
              <w:pStyle w:val="af1"/>
              <w:spacing w:before="2"/>
              <w:ind w:left="107"/>
              <w:jc w:val="left"/>
              <w:rPr>
                <w:rFonts w:ascii="Times New Roman" w:hAnsi="Times New Roman" w:cs="Times New Roman"/>
                <w:bCs/>
                <w:sz w:val="24"/>
                <w:szCs w:val="28"/>
              </w:rPr>
            </w:pPr>
            <w:r w:rsidRPr="00BA5A5F">
              <w:rPr>
                <w:rFonts w:ascii="Times New Roman" w:hAnsi="Times New Roman" w:cs="Times New Roman"/>
                <w:bCs/>
                <w:sz w:val="24"/>
                <w:szCs w:val="28"/>
              </w:rPr>
              <w:t>1.</w:t>
            </w:r>
            <w:r w:rsidRPr="00BA5A5F">
              <w:rPr>
                <w:rFonts w:ascii="Times New Roman" w:hAnsi="Times New Roman" w:cs="Times New Roman"/>
                <w:bCs/>
                <w:spacing w:val="-3"/>
                <w:sz w:val="24"/>
                <w:szCs w:val="28"/>
              </w:rPr>
              <w:t xml:space="preserve"> </w:t>
            </w:r>
            <w:r w:rsidRPr="00BA5A5F">
              <w:rPr>
                <w:rFonts w:ascii="Times New Roman" w:hAnsi="Times New Roman" w:cs="Times New Roman"/>
                <w:bCs/>
                <w:sz w:val="24"/>
                <w:szCs w:val="28"/>
              </w:rPr>
              <w:t>Основное</w:t>
            </w:r>
            <w:r w:rsidRPr="00BA5A5F">
              <w:rPr>
                <w:rFonts w:ascii="Times New Roman" w:hAnsi="Times New Roman" w:cs="Times New Roman"/>
                <w:bCs/>
                <w:spacing w:val="-2"/>
                <w:sz w:val="24"/>
                <w:szCs w:val="28"/>
              </w:rPr>
              <w:t xml:space="preserve"> </w:t>
            </w:r>
            <w:r w:rsidRPr="00BA5A5F">
              <w:rPr>
                <w:rFonts w:ascii="Times New Roman" w:hAnsi="Times New Roman" w:cs="Times New Roman"/>
                <w:bCs/>
                <w:sz w:val="24"/>
                <w:szCs w:val="28"/>
              </w:rPr>
              <w:t>содержание</w:t>
            </w:r>
          </w:p>
        </w:tc>
        <w:tc>
          <w:tcPr>
            <w:tcW w:w="1435" w:type="dxa"/>
          </w:tcPr>
          <w:p w:rsidR="00BA5A5F" w:rsidRPr="00BA5A5F" w:rsidRDefault="00BA5A5F" w:rsidP="00BA5A5F">
            <w:pPr>
              <w:pStyle w:val="af1"/>
              <w:spacing w:before="2"/>
              <w:ind w:left="379" w:right="369"/>
              <w:rPr>
                <w:rFonts w:ascii="Times New Roman" w:hAnsi="Times New Roman" w:cs="Times New Roman"/>
                <w:b/>
                <w:sz w:val="24"/>
                <w:szCs w:val="28"/>
              </w:rPr>
            </w:pPr>
            <w:r>
              <w:rPr>
                <w:rFonts w:ascii="Times New Roman" w:hAnsi="Times New Roman" w:cs="Times New Roman"/>
                <w:b/>
                <w:sz w:val="24"/>
                <w:szCs w:val="28"/>
              </w:rPr>
              <w:t>150</w:t>
            </w:r>
          </w:p>
        </w:tc>
      </w:tr>
      <w:tr w:rsidR="00BA5A5F" w:rsidRPr="00BA5A5F" w:rsidTr="00BA5A5F">
        <w:trPr>
          <w:trHeight w:val="488"/>
        </w:trPr>
        <w:tc>
          <w:tcPr>
            <w:tcW w:w="9668" w:type="dxa"/>
            <w:gridSpan w:val="2"/>
          </w:tcPr>
          <w:p w:rsidR="00BA5A5F" w:rsidRPr="00BA5A5F" w:rsidRDefault="00BA5A5F" w:rsidP="00BA5A5F">
            <w:pPr>
              <w:pStyle w:val="af1"/>
              <w:spacing w:before="62"/>
              <w:ind w:left="107"/>
              <w:jc w:val="left"/>
              <w:rPr>
                <w:rFonts w:ascii="Times New Roman" w:hAnsi="Times New Roman" w:cs="Times New Roman"/>
                <w:bCs/>
                <w:sz w:val="24"/>
                <w:szCs w:val="28"/>
              </w:rPr>
            </w:pPr>
            <w:r w:rsidRPr="00BA5A5F">
              <w:rPr>
                <w:rFonts w:ascii="Times New Roman" w:hAnsi="Times New Roman" w:cs="Times New Roman"/>
                <w:bCs/>
                <w:sz w:val="24"/>
                <w:szCs w:val="28"/>
              </w:rPr>
              <w:t>в</w:t>
            </w:r>
            <w:r w:rsidRPr="00BA5A5F">
              <w:rPr>
                <w:rFonts w:ascii="Times New Roman" w:hAnsi="Times New Roman" w:cs="Times New Roman"/>
                <w:bCs/>
                <w:spacing w:val="-2"/>
                <w:sz w:val="24"/>
                <w:szCs w:val="28"/>
              </w:rPr>
              <w:t xml:space="preserve"> </w:t>
            </w:r>
            <w:r w:rsidRPr="00BA5A5F">
              <w:rPr>
                <w:rFonts w:ascii="Times New Roman" w:hAnsi="Times New Roman" w:cs="Times New Roman"/>
                <w:bCs/>
                <w:sz w:val="24"/>
                <w:szCs w:val="28"/>
              </w:rPr>
              <w:t>т. ч.:</w:t>
            </w:r>
          </w:p>
        </w:tc>
      </w:tr>
      <w:tr w:rsidR="00BA5A5F" w:rsidRPr="00BA5A5F" w:rsidTr="00BA5A5F">
        <w:trPr>
          <w:trHeight w:val="491"/>
        </w:trPr>
        <w:tc>
          <w:tcPr>
            <w:tcW w:w="8233" w:type="dxa"/>
          </w:tcPr>
          <w:p w:rsidR="00BA5A5F" w:rsidRPr="00BA5A5F" w:rsidRDefault="00BA5A5F" w:rsidP="00BA5A5F">
            <w:pPr>
              <w:pStyle w:val="af1"/>
              <w:spacing w:before="64"/>
              <w:ind w:left="107"/>
              <w:jc w:val="left"/>
              <w:rPr>
                <w:rFonts w:ascii="Times New Roman" w:hAnsi="Times New Roman" w:cs="Times New Roman"/>
                <w:bCs/>
                <w:sz w:val="24"/>
                <w:szCs w:val="28"/>
              </w:rPr>
            </w:pPr>
            <w:r w:rsidRPr="00BA5A5F">
              <w:rPr>
                <w:rFonts w:ascii="Times New Roman" w:hAnsi="Times New Roman" w:cs="Times New Roman"/>
                <w:bCs/>
                <w:sz w:val="24"/>
                <w:szCs w:val="28"/>
              </w:rPr>
              <w:t>теоретическое</w:t>
            </w:r>
            <w:r w:rsidRPr="00BA5A5F">
              <w:rPr>
                <w:rFonts w:ascii="Times New Roman" w:hAnsi="Times New Roman" w:cs="Times New Roman"/>
                <w:bCs/>
                <w:spacing w:val="-4"/>
                <w:sz w:val="24"/>
                <w:szCs w:val="28"/>
              </w:rPr>
              <w:t xml:space="preserve"> </w:t>
            </w:r>
            <w:r w:rsidRPr="00BA5A5F">
              <w:rPr>
                <w:rFonts w:ascii="Times New Roman" w:hAnsi="Times New Roman" w:cs="Times New Roman"/>
                <w:bCs/>
                <w:sz w:val="24"/>
                <w:szCs w:val="28"/>
              </w:rPr>
              <w:t>обучение</w:t>
            </w:r>
          </w:p>
        </w:tc>
        <w:tc>
          <w:tcPr>
            <w:tcW w:w="1435" w:type="dxa"/>
          </w:tcPr>
          <w:p w:rsidR="00BA5A5F" w:rsidRPr="00BA5A5F" w:rsidRDefault="00BA5A5F" w:rsidP="00BA5A5F">
            <w:pPr>
              <w:pStyle w:val="af1"/>
              <w:spacing w:before="64"/>
              <w:ind w:left="379" w:right="370"/>
              <w:rPr>
                <w:rFonts w:ascii="Times New Roman" w:hAnsi="Times New Roman" w:cs="Times New Roman"/>
                <w:bCs/>
                <w:sz w:val="24"/>
                <w:szCs w:val="28"/>
              </w:rPr>
            </w:pPr>
            <w:r>
              <w:rPr>
                <w:rFonts w:ascii="Times New Roman" w:hAnsi="Times New Roman" w:cs="Times New Roman"/>
                <w:bCs/>
                <w:sz w:val="24"/>
                <w:szCs w:val="28"/>
              </w:rPr>
              <w:t>64</w:t>
            </w:r>
          </w:p>
        </w:tc>
      </w:tr>
      <w:tr w:rsidR="00BA5A5F" w:rsidRPr="00BA5A5F" w:rsidTr="00BA5A5F">
        <w:trPr>
          <w:trHeight w:val="488"/>
        </w:trPr>
        <w:tc>
          <w:tcPr>
            <w:tcW w:w="8233" w:type="dxa"/>
          </w:tcPr>
          <w:p w:rsidR="00BA5A5F" w:rsidRPr="00BA5A5F" w:rsidRDefault="00BA5A5F" w:rsidP="00BA5A5F">
            <w:pPr>
              <w:pStyle w:val="af1"/>
              <w:spacing w:before="62"/>
              <w:ind w:left="107"/>
              <w:jc w:val="left"/>
              <w:rPr>
                <w:rFonts w:ascii="Times New Roman" w:hAnsi="Times New Roman" w:cs="Times New Roman"/>
                <w:bCs/>
                <w:sz w:val="24"/>
                <w:szCs w:val="28"/>
              </w:rPr>
            </w:pPr>
            <w:r>
              <w:rPr>
                <w:rFonts w:ascii="Times New Roman" w:hAnsi="Times New Roman" w:cs="Times New Roman"/>
                <w:bCs/>
                <w:sz w:val="24"/>
                <w:szCs w:val="28"/>
              </w:rPr>
              <w:t>практические</w:t>
            </w:r>
            <w:r w:rsidRPr="00BA5A5F">
              <w:rPr>
                <w:rFonts w:ascii="Times New Roman" w:hAnsi="Times New Roman" w:cs="Times New Roman"/>
                <w:bCs/>
                <w:spacing w:val="-5"/>
                <w:sz w:val="24"/>
                <w:szCs w:val="28"/>
              </w:rPr>
              <w:t xml:space="preserve"> </w:t>
            </w:r>
            <w:r w:rsidRPr="00BA5A5F">
              <w:rPr>
                <w:rFonts w:ascii="Times New Roman" w:hAnsi="Times New Roman" w:cs="Times New Roman"/>
                <w:bCs/>
                <w:sz w:val="24"/>
                <w:szCs w:val="28"/>
              </w:rPr>
              <w:t>занятия</w:t>
            </w:r>
          </w:p>
        </w:tc>
        <w:tc>
          <w:tcPr>
            <w:tcW w:w="1435" w:type="dxa"/>
          </w:tcPr>
          <w:p w:rsidR="00BA5A5F" w:rsidRPr="00BA5A5F" w:rsidRDefault="00BA5A5F" w:rsidP="00BA5A5F">
            <w:pPr>
              <w:pStyle w:val="af1"/>
              <w:spacing w:before="0"/>
              <w:ind w:left="0" w:right="0"/>
              <w:rPr>
                <w:rFonts w:ascii="Times New Roman" w:hAnsi="Times New Roman" w:cs="Times New Roman"/>
                <w:bCs/>
                <w:sz w:val="24"/>
                <w:szCs w:val="28"/>
              </w:rPr>
            </w:pPr>
            <w:r w:rsidRPr="00BA5A5F">
              <w:rPr>
                <w:rFonts w:ascii="Times New Roman" w:hAnsi="Times New Roman" w:cs="Times New Roman"/>
                <w:bCs/>
                <w:sz w:val="24"/>
                <w:szCs w:val="28"/>
              </w:rPr>
              <w:t>8</w:t>
            </w:r>
            <w:r>
              <w:rPr>
                <w:rFonts w:ascii="Times New Roman" w:hAnsi="Times New Roman" w:cs="Times New Roman"/>
                <w:bCs/>
                <w:sz w:val="24"/>
                <w:szCs w:val="28"/>
              </w:rPr>
              <w:t>6</w:t>
            </w:r>
          </w:p>
        </w:tc>
      </w:tr>
      <w:tr w:rsidR="00BA5A5F" w:rsidRPr="00BA5A5F" w:rsidTr="00BA5A5F">
        <w:trPr>
          <w:trHeight w:val="489"/>
        </w:trPr>
        <w:tc>
          <w:tcPr>
            <w:tcW w:w="8233" w:type="dxa"/>
          </w:tcPr>
          <w:p w:rsidR="00BA5A5F" w:rsidRPr="00BA5A5F" w:rsidRDefault="00BA5A5F" w:rsidP="00BA5A5F">
            <w:pPr>
              <w:pStyle w:val="af1"/>
              <w:spacing w:before="64"/>
              <w:ind w:left="107"/>
              <w:jc w:val="left"/>
              <w:rPr>
                <w:rFonts w:ascii="Times New Roman" w:hAnsi="Times New Roman" w:cs="Times New Roman"/>
                <w:bCs/>
                <w:sz w:val="24"/>
                <w:szCs w:val="28"/>
              </w:rPr>
            </w:pPr>
            <w:r w:rsidRPr="00BA5A5F">
              <w:rPr>
                <w:rFonts w:ascii="Times New Roman" w:hAnsi="Times New Roman" w:cs="Times New Roman"/>
                <w:bCs/>
                <w:sz w:val="24"/>
                <w:szCs w:val="28"/>
              </w:rPr>
              <w:t>2.</w:t>
            </w:r>
            <w:r w:rsidRPr="00BA5A5F">
              <w:rPr>
                <w:rFonts w:ascii="Times New Roman" w:hAnsi="Times New Roman" w:cs="Times New Roman"/>
                <w:bCs/>
                <w:spacing w:val="-5"/>
                <w:sz w:val="24"/>
                <w:szCs w:val="28"/>
              </w:rPr>
              <w:t xml:space="preserve"> </w:t>
            </w:r>
            <w:r w:rsidRPr="00BA5A5F">
              <w:rPr>
                <w:rFonts w:ascii="Times New Roman" w:hAnsi="Times New Roman" w:cs="Times New Roman"/>
                <w:bCs/>
                <w:sz w:val="24"/>
                <w:szCs w:val="28"/>
              </w:rPr>
              <w:t>Профессионально-ориентированное</w:t>
            </w:r>
            <w:r w:rsidRPr="00BA5A5F">
              <w:rPr>
                <w:rFonts w:ascii="Times New Roman" w:hAnsi="Times New Roman" w:cs="Times New Roman"/>
                <w:bCs/>
                <w:spacing w:val="-6"/>
                <w:sz w:val="24"/>
                <w:szCs w:val="28"/>
              </w:rPr>
              <w:t xml:space="preserve"> </w:t>
            </w:r>
            <w:r w:rsidRPr="00BA5A5F">
              <w:rPr>
                <w:rFonts w:ascii="Times New Roman" w:hAnsi="Times New Roman" w:cs="Times New Roman"/>
                <w:bCs/>
                <w:sz w:val="24"/>
                <w:szCs w:val="28"/>
              </w:rPr>
              <w:t>содержание</w:t>
            </w:r>
          </w:p>
        </w:tc>
        <w:tc>
          <w:tcPr>
            <w:tcW w:w="1435" w:type="dxa"/>
          </w:tcPr>
          <w:p w:rsidR="00BA5A5F" w:rsidRPr="00BA5A5F" w:rsidRDefault="00BA5A5F" w:rsidP="00BA5A5F">
            <w:pPr>
              <w:pStyle w:val="af1"/>
              <w:spacing w:before="64"/>
              <w:ind w:left="379" w:right="370"/>
              <w:rPr>
                <w:rFonts w:ascii="Times New Roman" w:hAnsi="Times New Roman" w:cs="Times New Roman"/>
                <w:b/>
                <w:sz w:val="24"/>
                <w:szCs w:val="28"/>
              </w:rPr>
            </w:pPr>
            <w:r w:rsidRPr="00BA5A5F">
              <w:rPr>
                <w:rFonts w:ascii="Times New Roman" w:hAnsi="Times New Roman" w:cs="Times New Roman"/>
                <w:b/>
                <w:sz w:val="24"/>
                <w:szCs w:val="28"/>
              </w:rPr>
              <w:t>54</w:t>
            </w:r>
          </w:p>
        </w:tc>
      </w:tr>
      <w:tr w:rsidR="00BA5A5F" w:rsidRPr="00BA5A5F" w:rsidTr="00BA5A5F">
        <w:trPr>
          <w:trHeight w:val="489"/>
        </w:trPr>
        <w:tc>
          <w:tcPr>
            <w:tcW w:w="8233" w:type="dxa"/>
          </w:tcPr>
          <w:p w:rsidR="00BA5A5F" w:rsidRPr="00BA5A5F" w:rsidRDefault="00BA5A5F" w:rsidP="00BA5A5F">
            <w:pPr>
              <w:pStyle w:val="af1"/>
              <w:spacing w:before="64"/>
              <w:ind w:left="107"/>
              <w:jc w:val="left"/>
              <w:rPr>
                <w:rFonts w:ascii="Times New Roman" w:hAnsi="Times New Roman" w:cs="Times New Roman"/>
                <w:sz w:val="24"/>
                <w:szCs w:val="28"/>
              </w:rPr>
            </w:pPr>
            <w:r w:rsidRPr="00BA5A5F">
              <w:rPr>
                <w:rFonts w:ascii="Times New Roman" w:hAnsi="Times New Roman" w:cs="Times New Roman"/>
                <w:sz w:val="24"/>
                <w:szCs w:val="28"/>
              </w:rPr>
              <w:t>в</w:t>
            </w:r>
            <w:r w:rsidRPr="00BA5A5F">
              <w:rPr>
                <w:rFonts w:ascii="Times New Roman" w:hAnsi="Times New Roman" w:cs="Times New Roman"/>
                <w:spacing w:val="-2"/>
                <w:sz w:val="24"/>
                <w:szCs w:val="28"/>
              </w:rPr>
              <w:t xml:space="preserve"> </w:t>
            </w:r>
            <w:r w:rsidRPr="00BA5A5F">
              <w:rPr>
                <w:rFonts w:ascii="Times New Roman" w:hAnsi="Times New Roman" w:cs="Times New Roman"/>
                <w:sz w:val="24"/>
                <w:szCs w:val="28"/>
              </w:rPr>
              <w:t>т. ч.:</w:t>
            </w:r>
          </w:p>
        </w:tc>
        <w:tc>
          <w:tcPr>
            <w:tcW w:w="1435" w:type="dxa"/>
          </w:tcPr>
          <w:p w:rsidR="00BA5A5F" w:rsidRPr="00BA5A5F" w:rsidRDefault="00BA5A5F" w:rsidP="00BA5A5F">
            <w:pPr>
              <w:pStyle w:val="af1"/>
              <w:spacing w:before="64"/>
              <w:ind w:left="379" w:right="370"/>
              <w:rPr>
                <w:rFonts w:ascii="Times New Roman" w:hAnsi="Times New Roman" w:cs="Times New Roman"/>
                <w:bCs/>
                <w:sz w:val="24"/>
                <w:szCs w:val="28"/>
              </w:rPr>
            </w:pPr>
          </w:p>
        </w:tc>
      </w:tr>
      <w:tr w:rsidR="00BA5A5F" w:rsidRPr="00BA5A5F" w:rsidTr="00BA5A5F">
        <w:trPr>
          <w:trHeight w:val="489"/>
        </w:trPr>
        <w:tc>
          <w:tcPr>
            <w:tcW w:w="8233" w:type="dxa"/>
          </w:tcPr>
          <w:p w:rsidR="00BA5A5F" w:rsidRPr="00BA5A5F" w:rsidRDefault="00BA5A5F" w:rsidP="00BA5A5F">
            <w:pPr>
              <w:pStyle w:val="af1"/>
              <w:spacing w:before="64"/>
              <w:ind w:left="107"/>
              <w:jc w:val="left"/>
              <w:rPr>
                <w:rFonts w:ascii="Times New Roman" w:hAnsi="Times New Roman" w:cs="Times New Roman"/>
                <w:sz w:val="24"/>
                <w:szCs w:val="28"/>
              </w:rPr>
            </w:pPr>
            <w:r w:rsidRPr="00BA5A5F">
              <w:rPr>
                <w:rFonts w:ascii="Times New Roman" w:hAnsi="Times New Roman" w:cs="Times New Roman"/>
                <w:sz w:val="24"/>
                <w:szCs w:val="28"/>
              </w:rPr>
              <w:t>теоретическое</w:t>
            </w:r>
            <w:r w:rsidRPr="00BA5A5F">
              <w:rPr>
                <w:rFonts w:ascii="Times New Roman" w:hAnsi="Times New Roman" w:cs="Times New Roman"/>
                <w:spacing w:val="-4"/>
                <w:sz w:val="24"/>
                <w:szCs w:val="28"/>
              </w:rPr>
              <w:t xml:space="preserve"> </w:t>
            </w:r>
            <w:r w:rsidRPr="00BA5A5F">
              <w:rPr>
                <w:rFonts w:ascii="Times New Roman" w:hAnsi="Times New Roman" w:cs="Times New Roman"/>
                <w:sz w:val="24"/>
                <w:szCs w:val="28"/>
              </w:rPr>
              <w:t>обучение</w:t>
            </w:r>
          </w:p>
        </w:tc>
        <w:tc>
          <w:tcPr>
            <w:tcW w:w="1435" w:type="dxa"/>
          </w:tcPr>
          <w:p w:rsidR="00BA5A5F" w:rsidRPr="00BA5A5F" w:rsidRDefault="00BA5A5F" w:rsidP="00BA5A5F">
            <w:pPr>
              <w:pStyle w:val="af1"/>
              <w:spacing w:before="64"/>
              <w:ind w:left="379" w:right="370"/>
              <w:rPr>
                <w:rFonts w:ascii="Times New Roman" w:hAnsi="Times New Roman" w:cs="Times New Roman"/>
                <w:sz w:val="24"/>
                <w:szCs w:val="28"/>
              </w:rPr>
            </w:pPr>
            <w:r w:rsidRPr="00BA5A5F">
              <w:rPr>
                <w:rFonts w:ascii="Times New Roman" w:hAnsi="Times New Roman" w:cs="Times New Roman"/>
                <w:sz w:val="24"/>
                <w:szCs w:val="28"/>
              </w:rPr>
              <w:t>36</w:t>
            </w:r>
          </w:p>
        </w:tc>
      </w:tr>
      <w:tr w:rsidR="00BA5A5F" w:rsidRPr="00BA5A5F" w:rsidTr="00BA5A5F">
        <w:trPr>
          <w:trHeight w:val="368"/>
        </w:trPr>
        <w:tc>
          <w:tcPr>
            <w:tcW w:w="8233" w:type="dxa"/>
          </w:tcPr>
          <w:p w:rsidR="00BA5A5F" w:rsidRPr="00BA5A5F" w:rsidRDefault="00BA5A5F" w:rsidP="00BA5A5F">
            <w:pPr>
              <w:pStyle w:val="af1"/>
              <w:spacing w:before="2"/>
              <w:ind w:left="107"/>
              <w:jc w:val="left"/>
              <w:rPr>
                <w:rFonts w:ascii="Times New Roman" w:hAnsi="Times New Roman" w:cs="Times New Roman"/>
                <w:bCs/>
                <w:sz w:val="24"/>
                <w:szCs w:val="28"/>
              </w:rPr>
            </w:pPr>
            <w:r w:rsidRPr="00BA5A5F">
              <w:rPr>
                <w:rFonts w:ascii="Times New Roman" w:hAnsi="Times New Roman" w:cs="Times New Roman"/>
                <w:bCs/>
                <w:sz w:val="24"/>
                <w:szCs w:val="28"/>
              </w:rPr>
              <w:t>Промежуточная</w:t>
            </w:r>
            <w:r w:rsidRPr="00BA5A5F">
              <w:rPr>
                <w:rFonts w:ascii="Times New Roman" w:hAnsi="Times New Roman" w:cs="Times New Roman"/>
                <w:bCs/>
                <w:spacing w:val="-5"/>
                <w:sz w:val="24"/>
                <w:szCs w:val="28"/>
              </w:rPr>
              <w:t xml:space="preserve"> </w:t>
            </w:r>
            <w:r w:rsidRPr="00BA5A5F">
              <w:rPr>
                <w:rFonts w:ascii="Times New Roman" w:hAnsi="Times New Roman" w:cs="Times New Roman"/>
                <w:bCs/>
                <w:sz w:val="24"/>
                <w:szCs w:val="28"/>
              </w:rPr>
              <w:t>аттестация</w:t>
            </w:r>
            <w:r w:rsidRPr="00BA5A5F">
              <w:rPr>
                <w:rFonts w:ascii="Times New Roman" w:hAnsi="Times New Roman" w:cs="Times New Roman"/>
                <w:bCs/>
                <w:spacing w:val="-4"/>
                <w:sz w:val="24"/>
                <w:szCs w:val="28"/>
              </w:rPr>
              <w:t xml:space="preserve"> </w:t>
            </w:r>
            <w:r w:rsidRPr="00BA5A5F">
              <w:rPr>
                <w:rFonts w:ascii="Times New Roman" w:hAnsi="Times New Roman" w:cs="Times New Roman"/>
                <w:bCs/>
                <w:sz w:val="24"/>
                <w:szCs w:val="28"/>
              </w:rPr>
              <w:t>(экзамен)</w:t>
            </w:r>
          </w:p>
        </w:tc>
        <w:tc>
          <w:tcPr>
            <w:tcW w:w="1435" w:type="dxa"/>
          </w:tcPr>
          <w:p w:rsidR="00BA5A5F" w:rsidRPr="00BA5A5F" w:rsidRDefault="00BA5A5F" w:rsidP="00BA5A5F">
            <w:pPr>
              <w:pStyle w:val="af1"/>
              <w:spacing w:before="0" w:line="276" w:lineRule="auto"/>
              <w:ind w:left="0" w:right="0"/>
              <w:rPr>
                <w:rFonts w:ascii="Times New Roman" w:hAnsi="Times New Roman" w:cs="Times New Roman"/>
                <w:bCs/>
                <w:sz w:val="24"/>
                <w:szCs w:val="28"/>
              </w:rPr>
            </w:pPr>
          </w:p>
        </w:tc>
      </w:tr>
    </w:tbl>
    <w:p w:rsidR="00BA5A5F" w:rsidRPr="00340F43" w:rsidRDefault="00BA5A5F"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p w:rsidR="001E42A5" w:rsidRPr="00340F43" w:rsidRDefault="001E42A5" w:rsidP="001E42A5">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360"/>
        <w:jc w:val="both"/>
        <w:rPr>
          <w:rFonts w:ascii="Times New Roman" w:hAnsi="Times New Roman" w:cs="Times New Roman"/>
          <w:sz w:val="24"/>
          <w:szCs w:val="24"/>
          <w:u w:val="single"/>
        </w:rPr>
      </w:pPr>
    </w:p>
    <w:p w:rsidR="001E42A5" w:rsidRPr="0055643A" w:rsidRDefault="001E42A5" w:rsidP="001E42A5">
      <w:pPr>
        <w:ind w:firstLine="6"/>
        <w:rPr>
          <w:rFonts w:ascii="Times New Roman" w:hAnsi="Times New Roman" w:cs="Times New Roman"/>
          <w:sz w:val="24"/>
          <w:szCs w:val="24"/>
        </w:rPr>
        <w:sectPr w:rsidR="001E42A5" w:rsidRPr="0055643A" w:rsidSect="00AB5834">
          <w:footerReference w:type="default" r:id="rId12"/>
          <w:pgSz w:w="11910" w:h="16840"/>
          <w:pgMar w:top="1460" w:right="428" w:bottom="960" w:left="1560" w:header="0" w:footer="775" w:gutter="0"/>
          <w:cols w:space="720"/>
        </w:sectPr>
      </w:pPr>
    </w:p>
    <w:p w:rsidR="001E42A5" w:rsidRPr="0001151D" w:rsidRDefault="001E42A5" w:rsidP="001E42A5">
      <w:pPr>
        <w:spacing w:before="25"/>
        <w:ind w:left="111"/>
        <w:rPr>
          <w:rFonts w:ascii="Times New Roman" w:hAnsi="Times New Roman" w:cs="Times New Roman"/>
          <w:b/>
          <w:sz w:val="24"/>
          <w:szCs w:val="24"/>
        </w:rPr>
      </w:pPr>
      <w:r w:rsidRPr="0001151D">
        <w:rPr>
          <w:rFonts w:ascii="Times New Roman" w:hAnsi="Times New Roman" w:cs="Times New Roman"/>
          <w:b/>
          <w:sz w:val="24"/>
          <w:szCs w:val="24"/>
        </w:rPr>
        <w:lastRenderedPageBreak/>
        <w:t>2.2.Тематический</w:t>
      </w:r>
      <w:r>
        <w:rPr>
          <w:rFonts w:ascii="Times New Roman" w:hAnsi="Times New Roman" w:cs="Times New Roman"/>
          <w:b/>
          <w:sz w:val="24"/>
          <w:szCs w:val="24"/>
        </w:rPr>
        <w:t xml:space="preserve"> </w:t>
      </w:r>
      <w:r w:rsidRPr="0001151D">
        <w:rPr>
          <w:rFonts w:ascii="Times New Roman" w:hAnsi="Times New Roman" w:cs="Times New Roman"/>
          <w:b/>
          <w:sz w:val="24"/>
          <w:szCs w:val="24"/>
        </w:rPr>
        <w:t>план</w:t>
      </w:r>
      <w:r>
        <w:rPr>
          <w:rFonts w:ascii="Times New Roman" w:hAnsi="Times New Roman" w:cs="Times New Roman"/>
          <w:b/>
          <w:sz w:val="24"/>
          <w:szCs w:val="24"/>
        </w:rPr>
        <w:t xml:space="preserve"> </w:t>
      </w:r>
      <w:r w:rsidRPr="0001151D">
        <w:rPr>
          <w:rFonts w:ascii="Times New Roman" w:hAnsi="Times New Roman" w:cs="Times New Roman"/>
          <w:b/>
          <w:sz w:val="24"/>
          <w:szCs w:val="24"/>
        </w:rPr>
        <w:t>и</w:t>
      </w:r>
      <w:r>
        <w:rPr>
          <w:rFonts w:ascii="Times New Roman" w:hAnsi="Times New Roman" w:cs="Times New Roman"/>
          <w:b/>
          <w:sz w:val="24"/>
          <w:szCs w:val="24"/>
        </w:rPr>
        <w:t xml:space="preserve"> </w:t>
      </w:r>
      <w:r w:rsidRPr="0001151D">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01151D">
        <w:rPr>
          <w:rFonts w:ascii="Times New Roman" w:hAnsi="Times New Roman" w:cs="Times New Roman"/>
          <w:b/>
          <w:sz w:val="24"/>
          <w:szCs w:val="24"/>
        </w:rPr>
        <w:t>дисциплины</w:t>
      </w:r>
      <w:r>
        <w:rPr>
          <w:rFonts w:ascii="Times New Roman" w:hAnsi="Times New Roman" w:cs="Times New Roman"/>
          <w:b/>
          <w:sz w:val="24"/>
          <w:szCs w:val="24"/>
        </w:rPr>
        <w:t xml:space="preserve"> </w:t>
      </w:r>
      <w:r w:rsidRPr="0001151D">
        <w:rPr>
          <w:rFonts w:ascii="Times New Roman" w:hAnsi="Times New Roman" w:cs="Times New Roman"/>
          <w:b/>
          <w:sz w:val="24"/>
          <w:szCs w:val="24"/>
        </w:rPr>
        <w:t>«Физика»</w:t>
      </w:r>
    </w:p>
    <w:p w:rsidR="001E42A5" w:rsidRPr="0001151D" w:rsidRDefault="001E42A5" w:rsidP="001E42A5">
      <w:pPr>
        <w:spacing w:before="11"/>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849"/>
        <w:gridCol w:w="7513"/>
        <w:gridCol w:w="1559"/>
        <w:gridCol w:w="1277"/>
        <w:gridCol w:w="1875"/>
      </w:tblGrid>
      <w:tr w:rsidR="001E42A5" w:rsidRPr="0001151D" w:rsidTr="000A61E0">
        <w:trPr>
          <w:trHeight w:val="20"/>
        </w:trPr>
        <w:tc>
          <w:tcPr>
            <w:tcW w:w="690"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Наименование разделов и тем</w:t>
            </w:r>
          </w:p>
        </w:tc>
        <w:tc>
          <w:tcPr>
            <w:tcW w:w="2757" w:type="pct"/>
            <w:gridSpan w:val="2"/>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Содержание учебного материала, практические работы, самостоятельная работа студентов</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Количество часов</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Уровень освоения</w:t>
            </w:r>
          </w:p>
        </w:tc>
        <w:tc>
          <w:tcPr>
            <w:tcW w:w="618" w:type="pct"/>
            <w:tcBorders>
              <w:top w:val="single" w:sz="4" w:space="0" w:color="auto"/>
              <w:left w:val="single" w:sz="4" w:space="0" w:color="auto"/>
              <w:bottom w:val="single" w:sz="4" w:space="0" w:color="auto"/>
              <w:right w:val="single" w:sz="4" w:space="0" w:color="auto"/>
            </w:tcBorders>
          </w:tcPr>
          <w:p w:rsidR="001E42A5" w:rsidRPr="00034437"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34437">
              <w:rPr>
                <w:rFonts w:ascii="Times New Roman" w:hAnsi="Times New Roman" w:cs="Times New Roman"/>
                <w:b/>
                <w:sz w:val="24"/>
              </w:rPr>
              <w:t>Формируемые компетенции</w:t>
            </w:r>
          </w:p>
        </w:tc>
      </w:tr>
      <w:tr w:rsidR="001E42A5" w:rsidRPr="0001151D" w:rsidTr="000A61E0">
        <w:trPr>
          <w:trHeight w:val="20"/>
        </w:trPr>
        <w:tc>
          <w:tcPr>
            <w:tcW w:w="690" w:type="pct"/>
            <w:vMerge w:val="restar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Введение</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b/>
                <w:bCs/>
                <w:sz w:val="24"/>
                <w:szCs w:val="24"/>
              </w:rPr>
            </w:pPr>
            <w:r w:rsidRPr="0001151D">
              <w:rPr>
                <w:rFonts w:ascii="Times New Roman" w:hAnsi="Times New Roman" w:cs="Times New Roman"/>
                <w:color w:val="000000"/>
                <w:sz w:val="24"/>
                <w:szCs w:val="24"/>
              </w:rPr>
              <w:t xml:space="preserve">Физика – наука о природе. </w:t>
            </w:r>
            <w:r w:rsidRPr="0001151D">
              <w:rPr>
                <w:rFonts w:ascii="Times New Roman" w:hAnsi="Times New Roman" w:cs="Times New Roman"/>
                <w:sz w:val="24"/>
                <w:szCs w:val="24"/>
              </w:rPr>
              <w:t xml:space="preserve">Естественнонаучный метод познания, его возможности и границы применимости. Моделирование физических явлений и процессов. </w:t>
            </w:r>
            <w:r w:rsidRPr="0001151D">
              <w:rPr>
                <w:rFonts w:ascii="Times New Roman" w:hAnsi="Times New Roman" w:cs="Times New Roman"/>
                <w:color w:val="000000"/>
                <w:sz w:val="24"/>
                <w:szCs w:val="24"/>
              </w:rPr>
              <w:t>Роль эксперимента и теории в процессе познания природы. Физические законы. Основные элементы физической картины мира.</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03</w:t>
            </w:r>
          </w:p>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05</w:t>
            </w:r>
          </w:p>
          <w:p w:rsidR="000A61E0" w:rsidRPr="0001151D" w:rsidRDefault="000A61E0"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ЛР 10</w:t>
            </w: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color w:val="000000"/>
                <w:sz w:val="24"/>
                <w:szCs w:val="24"/>
              </w:rPr>
            </w:pPr>
            <w:r w:rsidRPr="0001151D">
              <w:rPr>
                <w:rFonts w:ascii="Times New Roman" w:hAnsi="Times New Roman" w:cs="Times New Roman"/>
                <w:color w:val="000000"/>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color w:val="000000"/>
                <w:sz w:val="24"/>
                <w:szCs w:val="24"/>
              </w:rPr>
              <w:t>Физика – наука о природе</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618" w:type="pct"/>
            <w:tcBorders>
              <w:top w:val="single" w:sz="4" w:space="0" w:color="auto"/>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РАЗДЕЛ 1. МЕХАНИКА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1.1. </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Кинематика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sz w:val="24"/>
                <w:szCs w:val="24"/>
              </w:rPr>
            </w:pPr>
            <w:r w:rsidRPr="0001151D">
              <w:rPr>
                <w:rFonts w:ascii="Times New Roman" w:hAnsi="Times New Roman" w:cs="Times New Roman"/>
                <w:sz w:val="24"/>
                <w:szCs w:val="24"/>
              </w:rPr>
              <w:t>Что такое механика. Механическое движение. Материальная точка. Система отсчёта. Траектория, путь и перемещение. Сходство и отличие.</w:t>
            </w:r>
            <w:r w:rsidRPr="0001151D">
              <w:rPr>
                <w:rFonts w:ascii="Times New Roman" w:hAnsi="Times New Roman" w:cs="Times New Roman"/>
                <w:bCs/>
                <w:sz w:val="24"/>
                <w:szCs w:val="24"/>
              </w:rPr>
              <w:t xml:space="preserve"> Определение равноускоренного движения. Скорость, перемещение для равноускоренного движения. Геометрический смысл перемещения. Перемещение тела при различных видах механического движения. Период обращения, частота обращения, центростремительное ускорение. Движение по окружности с постоянной по модулю скоростью.</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FE1A8E" w:rsidRDefault="001E42A5" w:rsidP="00A8592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07;</w:t>
            </w:r>
            <w:r w:rsidR="00FE1A8E">
              <w:rPr>
                <w:rFonts w:ascii="Times New Roman" w:hAnsi="Times New Roman" w:cs="Times New Roman"/>
                <w:bCs/>
                <w:sz w:val="24"/>
                <w:szCs w:val="24"/>
              </w:rPr>
              <w:t xml:space="preserve"> ПК 1.3;</w:t>
            </w:r>
          </w:p>
          <w:p w:rsidR="00A8592C" w:rsidRPr="0001151D" w:rsidRDefault="00FE1A8E" w:rsidP="00A8592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4.1</w:t>
            </w:r>
            <w:r w:rsidR="000A61E0">
              <w:rPr>
                <w:rFonts w:ascii="Times New Roman" w:hAnsi="Times New Roman" w:cs="Times New Roman"/>
                <w:bCs/>
                <w:sz w:val="24"/>
                <w:szCs w:val="24"/>
              </w:rPr>
              <w:t>; ЛР 13</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Механическое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sz w:val="24"/>
                <w:szCs w:val="24"/>
              </w:rPr>
            </w:pPr>
            <w:r w:rsidRPr="0001151D">
              <w:rPr>
                <w:rFonts w:ascii="Times New Roman" w:hAnsi="Times New Roman" w:cs="Times New Roman"/>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Перемещение и путь, траектория движения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sz w:val="24"/>
                <w:szCs w:val="24"/>
              </w:rPr>
            </w:pPr>
            <w:r>
              <w:rPr>
                <w:rFonts w:ascii="Times New Roman" w:hAnsi="Times New Roman" w:cs="Times New Roman"/>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sz w:val="24"/>
                <w:szCs w:val="24"/>
              </w:rPr>
            </w:pPr>
            <w:r w:rsidRPr="0001151D">
              <w:rPr>
                <w:rFonts w:ascii="Times New Roman" w:hAnsi="Times New Roman" w:cs="Times New Roman"/>
                <w:bCs/>
                <w:sz w:val="24"/>
                <w:szCs w:val="24"/>
              </w:rPr>
              <w:t>Прямолинейное равноускоренное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Свободное падение тел</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top w:val="single" w:sz="4" w:space="0" w:color="auto"/>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1.2.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Динамика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sz w:val="24"/>
                <w:szCs w:val="24"/>
              </w:rPr>
            </w:pPr>
            <w:r w:rsidRPr="0001151D">
              <w:rPr>
                <w:rFonts w:ascii="Times New Roman" w:hAnsi="Times New Roman" w:cs="Times New Roman"/>
                <w:sz w:val="24"/>
                <w:szCs w:val="24"/>
              </w:rPr>
              <w:t>Определение положения тела для различных видов движения. Инерциальная и неинерциальная системы отсчёта. Равноправие инерциальных систем отсчёта.</w:t>
            </w:r>
            <w:r w:rsidRPr="0001151D">
              <w:rPr>
                <w:rFonts w:ascii="Times New Roman" w:hAnsi="Times New Roman" w:cs="Times New Roman"/>
                <w:bCs/>
                <w:sz w:val="24"/>
                <w:szCs w:val="24"/>
              </w:rPr>
              <w:t xml:space="preserve"> Законы механики Ньютона. Первый закон Ньютона. Сила. Масса.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тела. Силы в механике.</w:t>
            </w:r>
            <w:r w:rsidRPr="0001151D">
              <w:rPr>
                <w:rFonts w:ascii="Times New Roman" w:hAnsi="Times New Roman" w:cs="Times New Roman"/>
                <w:sz w:val="24"/>
                <w:szCs w:val="24"/>
              </w:rPr>
              <w:t xml:space="preserve"> Точка приложения силы трения, её направление, числовое значение.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11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1E42A5" w:rsidRDefault="001E42A5" w:rsidP="00A8592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ОК 07; </w:t>
            </w:r>
            <w:r w:rsidR="00FE1A8E">
              <w:rPr>
                <w:rFonts w:ascii="Times New Roman" w:hAnsi="Times New Roman" w:cs="Times New Roman"/>
                <w:bCs/>
                <w:sz w:val="24"/>
                <w:szCs w:val="24"/>
              </w:rPr>
              <w:t>ПК 1.2</w:t>
            </w:r>
          </w:p>
          <w:p w:rsidR="00FE1A8E" w:rsidRPr="0001151D" w:rsidRDefault="00FE1A8E"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1.3</w:t>
            </w:r>
            <w:r w:rsidR="000A61E0">
              <w:rPr>
                <w:rFonts w:ascii="Times New Roman" w:hAnsi="Times New Roman" w:cs="Times New Roman"/>
                <w:bCs/>
                <w:sz w:val="24"/>
                <w:szCs w:val="24"/>
              </w:rPr>
              <w:t>; ЛР 15</w:t>
            </w: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Основная задача 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Законы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5</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5</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Гравитационное взаимодействие.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Электромагнитное взаимодействие.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shd w:val="clear" w:color="auto" w:fill="auto"/>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shd w:val="clear" w:color="auto" w:fill="auto"/>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6</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shd w:val="clear" w:color="auto" w:fill="auto"/>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w:t>
            </w:r>
            <w:r>
              <w:rPr>
                <w:rFonts w:ascii="Times New Roman" w:hAnsi="Times New Roman" w:cs="Times New Roman"/>
                <w:b/>
                <w:bCs/>
                <w:sz w:val="24"/>
                <w:szCs w:val="24"/>
              </w:rPr>
              <w:t>6</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lastRenderedPageBreak/>
              <w:t xml:space="preserve">Тема 1.3. </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Законы сохранения в механике</w:t>
            </w:r>
          </w:p>
        </w:tc>
        <w:tc>
          <w:tcPr>
            <w:tcW w:w="2757" w:type="pct"/>
            <w:gridSpan w:val="2"/>
            <w:tcBorders>
              <w:left w:val="single" w:sz="4" w:space="0" w:color="auto"/>
              <w:bottom w:val="single" w:sz="4" w:space="0" w:color="auto"/>
              <w:right w:val="single" w:sz="4" w:space="0" w:color="auto"/>
            </w:tcBorders>
          </w:tcPr>
          <w:p w:rsidR="001E42A5" w:rsidRPr="0001151D" w:rsidRDefault="001E42A5" w:rsidP="000A61E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сохранения в механике. Закон сохранения импульса. </w:t>
            </w:r>
            <w:r w:rsidRPr="0001151D">
              <w:rPr>
                <w:rFonts w:ascii="Times New Roman" w:hAnsi="Times New Roman"/>
                <w:sz w:val="24"/>
                <w:szCs w:val="24"/>
              </w:rPr>
              <w:t>Импульс силы, импульс тела – физические величины. Замкнутая система тел. Вывод закона сохранения импульса.</w:t>
            </w:r>
            <w:r w:rsidRPr="0001151D">
              <w:rPr>
                <w:rFonts w:ascii="Times New Roman" w:hAnsi="Times New Roman"/>
                <w:bCs/>
                <w:sz w:val="24"/>
                <w:szCs w:val="24"/>
              </w:rPr>
              <w:t xml:space="preserve"> </w:t>
            </w:r>
            <w:r w:rsidRPr="0001151D">
              <w:rPr>
                <w:rFonts w:ascii="Times New Roman" w:hAnsi="Times New Roman"/>
                <w:sz w:val="24"/>
                <w:szCs w:val="24"/>
                <w:lang w:eastAsia="ru-RU"/>
              </w:rPr>
              <w:t>Реактивное движе</w:t>
            </w:r>
            <w:r w:rsidRPr="0001151D">
              <w:rPr>
                <w:rFonts w:ascii="Times New Roman" w:hAnsi="Times New Roman"/>
                <w:sz w:val="24"/>
                <w:szCs w:val="24"/>
                <w:lang w:eastAsia="ru-RU"/>
              </w:rPr>
              <w:softHyphen/>
              <w:t>ние. Работа силы. Работа потенциальных сил. Мощность. Энергия. Кинетическая</w:t>
            </w:r>
            <w:r w:rsidRPr="0001151D">
              <w:rPr>
                <w:rStyle w:val="80"/>
                <w:rFonts w:ascii="Times New Roman" w:hAnsi="Times New Roman" w:cs="Times New Roman"/>
                <w:sz w:val="24"/>
                <w:szCs w:val="24"/>
                <w:lang w:eastAsia="ru-RU"/>
              </w:rPr>
              <w:t xml:space="preserve"> </w:t>
            </w:r>
            <w:r w:rsidRPr="0001151D">
              <w:rPr>
                <w:rFonts w:ascii="Times New Roman" w:hAnsi="Times New Roman"/>
                <w:sz w:val="24"/>
                <w:szCs w:val="24"/>
                <w:lang w:eastAsia="ru-RU"/>
              </w:rPr>
              <w:t>энергия. Потенциальная энергия. Закон сохранения механической энергии. При</w:t>
            </w:r>
            <w:r w:rsidRPr="0001151D">
              <w:rPr>
                <w:rFonts w:ascii="Times New Roman" w:hAnsi="Times New Roman"/>
                <w:sz w:val="24"/>
                <w:szCs w:val="24"/>
                <w:lang w:eastAsia="ru-RU"/>
              </w:rPr>
              <w:softHyphen/>
              <w:t>менение законов сохранения.</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8</w:t>
            </w:r>
          </w:p>
        </w:tc>
        <w:tc>
          <w:tcPr>
            <w:tcW w:w="421"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A8592C" w:rsidRDefault="001E42A5" w:rsidP="00A8592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ОК 07; </w:t>
            </w:r>
            <w:r w:rsidR="00FE1A8E">
              <w:rPr>
                <w:rFonts w:ascii="Times New Roman" w:hAnsi="Times New Roman" w:cs="Times New Roman"/>
                <w:bCs/>
                <w:sz w:val="24"/>
                <w:szCs w:val="24"/>
              </w:rPr>
              <w:t>ПК 1.5</w:t>
            </w:r>
          </w:p>
          <w:p w:rsidR="000A61E0" w:rsidRPr="0001151D" w:rsidRDefault="000A61E0" w:rsidP="00A8592C">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Pr>
                <w:rFonts w:ascii="Times New Roman" w:hAnsi="Times New Roman" w:cs="Times New Roman"/>
                <w:bCs/>
                <w:sz w:val="24"/>
                <w:szCs w:val="24"/>
              </w:rPr>
              <w:t>ЛР 24</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Импульс. Закон сохранения импульса.</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Виды механической энергии.</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Закон сохранения механической энергии.</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РАЗДЕЛ 2. МОЛЕКУЛЯРНАЯ ФИЗИКА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532285">
              <w:rPr>
                <w:rFonts w:ascii="Times New Roman" w:hAnsi="Times New Roman" w:cs="Times New Roman"/>
                <w:b/>
                <w:bCs/>
                <w:sz w:val="24"/>
                <w:szCs w:val="24"/>
              </w:rPr>
              <w:t>2</w:t>
            </w:r>
            <w:r>
              <w:rPr>
                <w:rFonts w:ascii="Times New Roman" w:hAnsi="Times New Roman" w:cs="Times New Roman"/>
                <w:b/>
                <w:bCs/>
                <w:sz w:val="24"/>
                <w:szCs w:val="24"/>
              </w:rPr>
              <w:t>4</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top w:val="single" w:sz="4" w:space="0" w:color="auto"/>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2.1.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Основы молекулярно-кинетической теории</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молекулярно-кинетической теории. Идеальный газ. 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01151D">
              <w:rPr>
                <w:rFonts w:ascii="Times New Roman" w:hAnsi="Times New Roman"/>
                <w:sz w:val="24"/>
                <w:szCs w:val="24"/>
                <w:lang w:eastAsia="ru-RU"/>
              </w:rPr>
              <w:softHyphen/>
              <w:t>рии газов. Температура и ее измерение. Газовые законы. Абсолютный нуль темпе</w:t>
            </w:r>
            <w:r w:rsidRPr="0001151D">
              <w:rPr>
                <w:rFonts w:ascii="Times New Roman" w:hAnsi="Times New Roman"/>
                <w:sz w:val="24"/>
                <w:szCs w:val="24"/>
                <w:lang w:eastAsia="ru-RU"/>
              </w:rPr>
              <w:softHyphen/>
              <w:t>ратуры. Термодинамическая шкала температуры. Уравнение состояния идеального газа. Молярная газовая постоянная.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6</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r w:rsidR="00FE1A8E">
              <w:rPr>
                <w:rFonts w:ascii="Times New Roman" w:hAnsi="Times New Roman" w:cs="Times New Roman"/>
                <w:bCs/>
                <w:sz w:val="24"/>
                <w:szCs w:val="24"/>
              </w:rPr>
              <w:t xml:space="preserve"> ПК 1.3</w:t>
            </w:r>
            <w:r w:rsidR="000A61E0">
              <w:rPr>
                <w:rFonts w:ascii="Times New Roman" w:hAnsi="Times New Roman" w:cs="Times New Roman"/>
                <w:bCs/>
                <w:sz w:val="24"/>
                <w:szCs w:val="24"/>
              </w:rPr>
              <w:t>; ЛР 18</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88"/>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Основные положения молекулярно-кинетической теории.</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 xml:space="preserve">Уравнение </w:t>
            </w:r>
            <w:proofErr w:type="spellStart"/>
            <w:r w:rsidRPr="0001151D">
              <w:rPr>
                <w:rFonts w:ascii="Times New Roman" w:hAnsi="Times New Roman" w:cs="Times New Roman"/>
                <w:bCs/>
                <w:sz w:val="24"/>
                <w:szCs w:val="24"/>
              </w:rPr>
              <w:t>Менделеева-Клапейрона</w:t>
            </w:r>
            <w:proofErr w:type="spellEnd"/>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i/>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2.2.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Основы термодинамики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термодинамики. 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1</w:t>
            </w:r>
            <w:r>
              <w:rPr>
                <w:rFonts w:ascii="Times New Roman" w:hAnsi="Times New Roman" w:cs="Times New Roman"/>
                <w:b/>
                <w:bCs/>
                <w:sz w:val="24"/>
                <w:szCs w:val="24"/>
              </w:rPr>
              <w:t>2</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4.1; ПК 4.2</w:t>
            </w:r>
          </w:p>
          <w:p w:rsidR="000A61E0" w:rsidRDefault="000A61E0" w:rsidP="000A61E0">
            <w:pPr>
              <w:jc w:val="center"/>
              <w:rPr>
                <w:rFonts w:ascii="Times New Roman" w:hAnsi="Times New Roman" w:cs="Times New Roman"/>
                <w:bCs/>
                <w:sz w:val="24"/>
                <w:szCs w:val="24"/>
              </w:rPr>
            </w:pPr>
            <w:r>
              <w:rPr>
                <w:rFonts w:ascii="Times New Roman" w:hAnsi="Times New Roman" w:cs="Times New Roman"/>
                <w:bCs/>
                <w:sz w:val="24"/>
                <w:szCs w:val="24"/>
              </w:rPr>
              <w:t>ЛР 26</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Внутренняя энергия.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Первое начало термодинамики. Второе начало термодинамики.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13</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13</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r>
              <w:rPr>
                <w:rFonts w:ascii="Times New Roman" w:hAnsi="Times New Roman" w:cs="Times New Roman"/>
                <w:b/>
                <w:bCs/>
                <w:sz w:val="24"/>
                <w:szCs w:val="24"/>
              </w:rPr>
              <w:t>4</w:t>
            </w:r>
            <w:r w:rsidRPr="0001151D">
              <w:rPr>
                <w:rFonts w:ascii="Times New Roman" w:hAnsi="Times New Roman" w:cs="Times New Roman"/>
                <w:b/>
                <w:bCs/>
                <w:sz w:val="24"/>
                <w:szCs w:val="24"/>
              </w:rPr>
              <w:t xml:space="preserve">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15</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lastRenderedPageBreak/>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lastRenderedPageBreak/>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15</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2.3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Агрегатные состояния вещества и фазовые переходы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паров. Испарение и конденсация. Насыщенный пар и его свойства. Аб</w:t>
            </w:r>
            <w:r w:rsidRPr="0001151D">
              <w:rPr>
                <w:rFonts w:ascii="Times New Roman" w:hAnsi="Times New Roman"/>
                <w:sz w:val="24"/>
                <w:szCs w:val="24"/>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жидкостей. Характеристика жидкого состояния вещества. Поверхност</w:t>
            </w:r>
            <w:r w:rsidRPr="0001151D">
              <w:rPr>
                <w:rFonts w:ascii="Times New Roman" w:hAnsi="Times New Roman"/>
                <w:sz w:val="24"/>
                <w:szCs w:val="24"/>
                <w:lang w:eastAsia="ru-RU"/>
              </w:rPr>
              <w:softHyphen/>
              <w:t>ный слой жидкости. Энергия поверхностного слоя. Явления на границе жидкости с твердым телом. Капиллярные явления.</w:t>
            </w:r>
          </w:p>
          <w:p w:rsidR="001E42A5" w:rsidRPr="0001151D" w:rsidRDefault="001E42A5" w:rsidP="000A61E0">
            <w:pPr>
              <w:pStyle w:val="24"/>
              <w:shd w:val="clear" w:color="auto" w:fill="auto"/>
              <w:spacing w:after="0" w:line="240" w:lineRule="auto"/>
              <w:ind w:firstLine="0"/>
              <w:jc w:val="both"/>
              <w:rPr>
                <w:rFonts w:ascii="Times New Roman" w:hAnsi="Times New Roman"/>
                <w:b/>
                <w:bCs/>
                <w:sz w:val="24"/>
                <w:szCs w:val="24"/>
              </w:rPr>
            </w:pPr>
            <w:r w:rsidRPr="0001151D">
              <w:rPr>
                <w:rFonts w:ascii="Times New Roman" w:hAnsi="Times New Roman"/>
                <w:sz w:val="24"/>
                <w:szCs w:val="24"/>
                <w:lang w:eastAsia="ru-RU"/>
              </w:rPr>
              <w:t>Свойства твердых тел. 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4.4</w:t>
            </w:r>
            <w:r w:rsidR="000A61E0">
              <w:rPr>
                <w:rFonts w:ascii="Times New Roman" w:hAnsi="Times New Roman" w:cs="Times New Roman"/>
                <w:bCs/>
                <w:sz w:val="24"/>
                <w:szCs w:val="24"/>
              </w:rPr>
              <w:t>; ЛР 20</w:t>
            </w:r>
          </w:p>
          <w:p w:rsidR="001E42A5" w:rsidRPr="00192C83"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Парообразование и конденсация.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Насыщенный пар и его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Практиче</w:t>
            </w:r>
            <w:r>
              <w:rPr>
                <w:rFonts w:ascii="Times New Roman" w:hAnsi="Times New Roman" w:cs="Times New Roman"/>
                <w:b/>
                <w:bCs/>
                <w:sz w:val="24"/>
                <w:szCs w:val="24"/>
              </w:rPr>
              <w:t>ская работа № 16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РАЗДЕЛ 3.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ОСНОВЫ ЭЛЕКТРОДИНАМИКИ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53</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3.1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Электрическое поле</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bCs/>
                <w:sz w:val="24"/>
                <w:szCs w:val="24"/>
              </w:rPr>
            </w:pPr>
            <w:r w:rsidRPr="0001151D">
              <w:rPr>
                <w:rFonts w:ascii="Times New Roman" w:hAnsi="Times New Roman" w:cs="Times New Roman"/>
                <w:sz w:val="24"/>
                <w:szCs w:val="24"/>
              </w:rPr>
              <w:t>Электрическое поле. Электрические заряды. Закон сохранения заряда. Закон Кулона. Электрическое поле. Напряженность электрического поля. Принцип супер</w:t>
            </w:r>
            <w:r w:rsidRPr="0001151D">
              <w:rPr>
                <w:rFonts w:ascii="Times New Roman" w:hAnsi="Times New Roman" w:cs="Times New Roman"/>
                <w:sz w:val="24"/>
                <w:szCs w:val="24"/>
              </w:rPr>
              <w:softHyphen/>
              <w:t>позиции полей. Работа сил электростатического поля. Потенциал. Разность потен</w:t>
            </w:r>
            <w:r w:rsidRPr="0001151D">
              <w:rPr>
                <w:rFonts w:ascii="Times New Roman" w:hAnsi="Times New Roman" w:cs="Times New Roman"/>
                <w:sz w:val="24"/>
                <w:szCs w:val="24"/>
              </w:rPr>
              <w:softHyphen/>
              <w:t xml:space="preserve">циалов. Эквипотенциальные поверхности. Связь между напряженностью и разностью потенциалов электрического поля. Диэлектрики </w:t>
            </w:r>
            <w:r w:rsidRPr="0001151D">
              <w:rPr>
                <w:rFonts w:ascii="Times New Roman" w:hAnsi="Times New Roman" w:cs="Times New Roman"/>
                <w:sz w:val="24"/>
                <w:szCs w:val="24"/>
              </w:rPr>
              <w:lastRenderedPageBreak/>
              <w:t>в электрическом поле. Поляризация диэлектриков. Проводники в электрическом поле. Конденсаторы. Соединение кон</w:t>
            </w:r>
            <w:r w:rsidRPr="0001151D">
              <w:rPr>
                <w:rFonts w:ascii="Times New Roman" w:hAnsi="Times New Roman" w:cs="Times New Roman"/>
                <w:sz w:val="24"/>
                <w:szCs w:val="24"/>
              </w:rPr>
              <w:softHyphen/>
              <w:t>денсаторов в батарею. Энергия заряженного конденсатора. Энергия электрического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lastRenderedPageBreak/>
              <w:t>1</w:t>
            </w: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w:t>
            </w:r>
            <w:r w:rsidR="006E33B1">
              <w:rPr>
                <w:rFonts w:ascii="Times New Roman" w:hAnsi="Times New Roman" w:cs="Times New Roman"/>
                <w:bCs/>
                <w:sz w:val="24"/>
                <w:szCs w:val="24"/>
              </w:rPr>
              <w:t>1</w:t>
            </w:r>
            <w:r w:rsidR="000A61E0">
              <w:rPr>
                <w:rFonts w:ascii="Times New Roman" w:hAnsi="Times New Roman" w:cs="Times New Roman"/>
                <w:bCs/>
                <w:sz w:val="24"/>
                <w:szCs w:val="24"/>
              </w:rPr>
              <w:t>; ЛР 13</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pStyle w:val="24"/>
              <w:shd w:val="clear" w:color="auto" w:fill="auto"/>
              <w:spacing w:after="0" w:line="240" w:lineRule="auto"/>
              <w:ind w:firstLine="0"/>
              <w:jc w:val="center"/>
              <w:rPr>
                <w:rFonts w:ascii="Times New Roman" w:hAnsi="Times New Roman"/>
                <w:sz w:val="24"/>
                <w:szCs w:val="24"/>
              </w:rPr>
            </w:pPr>
            <w:r w:rsidRPr="0001151D">
              <w:rPr>
                <w:rFonts w:ascii="Times New Roman" w:hAnsi="Times New Roman"/>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pStyle w:val="24"/>
              <w:shd w:val="clear" w:color="auto" w:fill="auto"/>
              <w:spacing w:after="0" w:line="240" w:lineRule="auto"/>
              <w:ind w:firstLine="0"/>
              <w:rPr>
                <w:rFonts w:ascii="Times New Roman" w:hAnsi="Times New Roman"/>
                <w:sz w:val="24"/>
                <w:szCs w:val="24"/>
              </w:rPr>
            </w:pPr>
            <w:r w:rsidRPr="0001151D">
              <w:rPr>
                <w:rFonts w:ascii="Times New Roman" w:hAnsi="Times New Roman"/>
                <w:bCs/>
                <w:sz w:val="24"/>
                <w:szCs w:val="24"/>
              </w:rPr>
              <w:t>Электронная теория строения вещества. Закон сохранения заряда.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w:t>
            </w:r>
            <w:r>
              <w:rPr>
                <w:rFonts w:ascii="Times New Roman" w:hAnsi="Times New Roman" w:cs="Times New Roman"/>
                <w:b/>
                <w:bCs/>
                <w:sz w:val="24"/>
                <w:szCs w:val="24"/>
              </w:rPr>
              <w:t>актическая работа № 18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Электрическое поле.</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Потенциал и разность потенциалов.</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Электрическая ёмкость.</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3.2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Законы постоянного тока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постоянного тока. 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источников электрической энергии в батарею. Закон </w:t>
            </w:r>
            <w:proofErr w:type="spellStart"/>
            <w:proofErr w:type="gramStart"/>
            <w:r w:rsidRPr="0001151D">
              <w:rPr>
                <w:rFonts w:ascii="Times New Roman" w:hAnsi="Times New Roman"/>
                <w:sz w:val="24"/>
                <w:szCs w:val="24"/>
                <w:lang w:eastAsia="ru-RU"/>
              </w:rPr>
              <w:t>Джоуля-</w:t>
            </w:r>
            <w:r w:rsidRPr="0001151D">
              <w:rPr>
                <w:rFonts w:ascii="Times New Roman" w:hAnsi="Times New Roman"/>
                <w:sz w:val="24"/>
                <w:szCs w:val="24"/>
                <w:lang w:eastAsia="ru-RU"/>
              </w:rPr>
              <w:lastRenderedPageBreak/>
              <w:t>Ленца</w:t>
            </w:r>
            <w:proofErr w:type="spellEnd"/>
            <w:proofErr w:type="gramEnd"/>
            <w:r w:rsidRPr="0001151D">
              <w:rPr>
                <w:rFonts w:ascii="Times New Roman" w:hAnsi="Times New Roman"/>
                <w:sz w:val="24"/>
                <w:szCs w:val="24"/>
                <w:lang w:eastAsia="ru-RU"/>
              </w:rPr>
              <w:t>. Работа и мощность электрического тока. Тепловое действие тока.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lastRenderedPageBreak/>
              <w:t>16</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1E42A5" w:rsidRPr="0001151D" w:rsidRDefault="00FE1A8E" w:rsidP="006E33B1">
            <w:pPr>
              <w:jc w:val="center"/>
              <w:rPr>
                <w:rFonts w:ascii="Times New Roman" w:hAnsi="Times New Roman" w:cs="Times New Roman"/>
                <w:bCs/>
                <w:sz w:val="24"/>
                <w:szCs w:val="24"/>
              </w:rPr>
            </w:pPr>
            <w:r>
              <w:rPr>
                <w:rFonts w:ascii="Times New Roman" w:hAnsi="Times New Roman" w:cs="Times New Roman"/>
                <w:bCs/>
                <w:sz w:val="24"/>
                <w:szCs w:val="24"/>
              </w:rPr>
              <w:t>ПК 4.</w:t>
            </w:r>
            <w:r w:rsidR="006E33B1">
              <w:rPr>
                <w:rFonts w:ascii="Times New Roman" w:hAnsi="Times New Roman" w:cs="Times New Roman"/>
                <w:bCs/>
                <w:sz w:val="24"/>
                <w:szCs w:val="24"/>
              </w:rPr>
              <w:t>1</w:t>
            </w:r>
            <w:r w:rsidR="000A61E0">
              <w:rPr>
                <w:rFonts w:ascii="Times New Roman" w:hAnsi="Times New Roman" w:cs="Times New Roman"/>
                <w:bCs/>
                <w:sz w:val="24"/>
                <w:szCs w:val="24"/>
              </w:rPr>
              <w:t>; ЛР 10</w:t>
            </w: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Постоянный электрический ток.</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Электродвижущая сила.</w:t>
            </w:r>
            <w:r>
              <w:rPr>
                <w:rFonts w:ascii="Times New Roman" w:hAnsi="Times New Roman" w:cs="Times New Roman"/>
                <w:bCs/>
                <w:sz w:val="24"/>
                <w:szCs w:val="24"/>
              </w:rPr>
              <w:t xml:space="preserve"> Напряжение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Закон Ома для участка цепи. Закон Ома для полной цепи.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№23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№23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Электрическое сопротивление.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Практичес</w:t>
            </w:r>
            <w:r>
              <w:rPr>
                <w:rFonts w:ascii="Times New Roman" w:hAnsi="Times New Roman" w:cs="Times New Roman"/>
                <w:b/>
                <w:bCs/>
                <w:sz w:val="24"/>
                <w:szCs w:val="24"/>
              </w:rPr>
              <w:t>кая работа № 24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Параллельное и последовательное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25</w:t>
            </w:r>
          </w:p>
          <w:p w:rsidR="001E42A5" w:rsidRPr="0001151D" w:rsidRDefault="001E42A5" w:rsidP="000A61E0">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25</w:t>
            </w:r>
          </w:p>
          <w:p w:rsidR="001E42A5" w:rsidRPr="0001151D" w:rsidRDefault="001E42A5" w:rsidP="000A61E0">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Работа и мощность постоянного тока.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Практи</w:t>
            </w:r>
            <w:r>
              <w:rPr>
                <w:rFonts w:ascii="Times New Roman" w:hAnsi="Times New Roman" w:cs="Times New Roman"/>
                <w:b/>
                <w:bCs/>
                <w:sz w:val="24"/>
                <w:szCs w:val="24"/>
              </w:rPr>
              <w:t>ческая работа № 27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3.3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Электрический ток в различных средах</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полупроводниках.</w:t>
            </w:r>
            <w:r w:rsidRPr="0001151D">
              <w:rPr>
                <w:rFonts w:ascii="Times New Roman" w:hAnsi="Times New Roman" w:cs="Times New Roman"/>
                <w:sz w:val="24"/>
                <w:szCs w:val="24"/>
              </w:rPr>
              <w:t xml:space="preserve"> Собственная проводимость полупроводников. Полупроводниковые приборы.</w:t>
            </w:r>
            <w:r w:rsidRPr="0001151D">
              <w:rPr>
                <w:rFonts w:ascii="Times New Roman" w:hAnsi="Times New Roman" w:cs="Times New Roman"/>
                <w:bCs/>
                <w:sz w:val="24"/>
                <w:szCs w:val="24"/>
              </w:rPr>
              <w:t xml:space="preserve"> Электрический ток в металлах.</w:t>
            </w:r>
            <w:r w:rsidRPr="0001151D">
              <w:rPr>
                <w:rFonts w:ascii="Times New Roman" w:hAnsi="Times New Roman" w:cs="Times New Roman"/>
                <w:sz w:val="24"/>
                <w:szCs w:val="24"/>
              </w:rPr>
              <w:t xml:space="preserve"> Электролитическая диссоциация. Электролиз. Законы электролиза. Применение электролиза. Проводимость газов и вакуума. Электрический разряд в газе.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w:t>
            </w:r>
            <w:r w:rsidR="006E33B1">
              <w:rPr>
                <w:rFonts w:ascii="Times New Roman" w:hAnsi="Times New Roman" w:cs="Times New Roman"/>
                <w:bCs/>
                <w:sz w:val="24"/>
                <w:szCs w:val="24"/>
              </w:rPr>
              <w:t>1</w:t>
            </w:r>
            <w:r w:rsidR="000A61E0">
              <w:rPr>
                <w:rFonts w:ascii="Times New Roman" w:hAnsi="Times New Roman" w:cs="Times New Roman"/>
                <w:bCs/>
                <w:sz w:val="24"/>
                <w:szCs w:val="24"/>
              </w:rPr>
              <w:t>; ЛР 26</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металлах.</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электролитах.</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газах.</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3.4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Магнитное поле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Магнитное поле. 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w:t>
            </w:r>
            <w:r w:rsidR="006E33B1">
              <w:rPr>
                <w:rFonts w:ascii="Times New Roman" w:hAnsi="Times New Roman" w:cs="Times New Roman"/>
                <w:bCs/>
                <w:sz w:val="24"/>
                <w:szCs w:val="24"/>
              </w:rPr>
              <w:t>1</w:t>
            </w:r>
            <w:r w:rsidR="000A61E0">
              <w:rPr>
                <w:rFonts w:ascii="Times New Roman" w:hAnsi="Times New Roman" w:cs="Times New Roman"/>
                <w:bCs/>
                <w:sz w:val="24"/>
                <w:szCs w:val="24"/>
              </w:rPr>
              <w:t>; ЛР 10</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Магнитное поле</w:t>
            </w:r>
            <w:r>
              <w:rPr>
                <w:rFonts w:ascii="Times New Roman" w:hAnsi="Times New Roman" w:cs="Times New Roman"/>
                <w:bCs/>
                <w:sz w:val="24"/>
                <w:szCs w:val="24"/>
              </w:rPr>
              <w:t>.</w:t>
            </w:r>
            <w:r w:rsidRPr="0001151D">
              <w:rPr>
                <w:rFonts w:ascii="Times New Roman" w:hAnsi="Times New Roman" w:cs="Times New Roman"/>
                <w:bCs/>
                <w:sz w:val="24"/>
                <w:szCs w:val="24"/>
              </w:rPr>
              <w:t xml:space="preserve"> Магнитная индукция.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Действие магнитного поля на проводник с током.</w:t>
            </w:r>
            <w:r>
              <w:rPr>
                <w:rFonts w:ascii="Times New Roman" w:hAnsi="Times New Roman" w:cs="Times New Roman"/>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169"/>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1E42A5" w:rsidRPr="0001151D" w:rsidRDefault="001E42A5" w:rsidP="000A61E0">
            <w:pPr>
              <w:tabs>
                <w:tab w:val="center" w:pos="197"/>
              </w:tabs>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Взаимодействие проводников с токами.</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562"/>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33</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33</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lastRenderedPageBreak/>
              <w:t xml:space="preserve">Тема 3.5 </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Индукция магнитного поля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Электромагнитная индукция. Вихревое электрическое поле. Явление самоиндукции. Индуктивность контура. Самоиндукция. Индуктивность. Энергия магнитного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
                <w:bCs/>
                <w:sz w:val="24"/>
                <w:szCs w:val="24"/>
              </w:rPr>
              <w:t>6</w:t>
            </w:r>
          </w:p>
        </w:tc>
        <w:tc>
          <w:tcPr>
            <w:tcW w:w="421" w:type="pct"/>
            <w:tcBorders>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1E42A5" w:rsidRPr="0001151D" w:rsidRDefault="001E42A5" w:rsidP="000A61E0">
            <w:pPr>
              <w:jc w:val="center"/>
              <w:rPr>
                <w:rFonts w:ascii="Times New Roman" w:hAnsi="Times New Roman" w:cs="Times New Roman"/>
                <w:bCs/>
                <w:i/>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индукция. Явление самоиндукции.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35</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35</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РАЗДЕЛ 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КОЛЕБАНИЯ И ВОЛНЫ</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4.1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Механические колебания </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sz w:val="24"/>
                <w:szCs w:val="24"/>
              </w:rPr>
              <w:t xml:space="preserve">Механические колебания. Колебательное движение. Гармонические колебания. Свободные механические колебания. </w:t>
            </w:r>
            <w:r w:rsidRPr="0001151D">
              <w:rPr>
                <w:rFonts w:ascii="Times New Roman" w:hAnsi="Times New Roman" w:cs="Times New Roman"/>
                <w:bCs/>
                <w:sz w:val="24"/>
                <w:szCs w:val="24"/>
              </w:rPr>
              <w:t xml:space="preserve">Математический маятник. </w:t>
            </w:r>
            <w:r w:rsidRPr="0001151D">
              <w:rPr>
                <w:rFonts w:ascii="Times New Roman" w:hAnsi="Times New Roman" w:cs="Times New Roman"/>
                <w:sz w:val="24"/>
                <w:szCs w:val="24"/>
              </w:rPr>
              <w:t>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 Механический резонанс. Условия возникновения. Применение механического резонанса.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07</w:t>
            </w:r>
            <w:r w:rsidR="00FE1A8E">
              <w:rPr>
                <w:rFonts w:ascii="Times New Roman" w:hAnsi="Times New Roman" w:cs="Times New Roman"/>
                <w:bCs/>
                <w:sz w:val="24"/>
                <w:szCs w:val="24"/>
              </w:rPr>
              <w:t>; ПК 1.4</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1.5</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Механические колебания.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Фаза колебаний. Механический резонанс.</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327"/>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4.2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Упругие волны</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 xml:space="preserve">Волновые явления. Волновой процесс. Упругие волны. Поперечные и продольные волны. Характеристики волны. Уравнение плоской бегущей волны. Интерференция волн. Понятие о дифракции волн. Звуковые волны. </w:t>
            </w:r>
            <w:r w:rsidRPr="0001151D">
              <w:rPr>
                <w:rFonts w:ascii="Times New Roman" w:hAnsi="Times New Roman" w:cs="Times New Roman"/>
                <w:bCs/>
                <w:sz w:val="24"/>
                <w:szCs w:val="24"/>
              </w:rPr>
              <w:lastRenderedPageBreak/>
              <w:t>Ультразвук и его применение.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lastRenderedPageBreak/>
              <w:t>2</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1E42A5" w:rsidRPr="00897FC9"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07</w:t>
            </w: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Волновые явления.</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Длина волны, скорость волны.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4.3</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колебания</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колебания.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Ёмкостное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07</w:t>
            </w:r>
            <w:r w:rsidR="000A61E0">
              <w:rPr>
                <w:rFonts w:ascii="Times New Roman" w:hAnsi="Times New Roman" w:cs="Times New Roman"/>
                <w:bCs/>
                <w:sz w:val="24"/>
                <w:szCs w:val="24"/>
              </w:rPr>
              <w:t>;  ЛР 10</w:t>
            </w:r>
          </w:p>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Свободные электромагнитные колебания в контуре.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Практич</w:t>
            </w:r>
            <w:r>
              <w:rPr>
                <w:rFonts w:ascii="Times New Roman" w:hAnsi="Times New Roman" w:cs="Times New Roman"/>
                <w:b/>
                <w:bCs/>
                <w:sz w:val="24"/>
                <w:szCs w:val="24"/>
              </w:rPr>
              <w:t>еская работа № 37</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562"/>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38</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4.4</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волны</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волны. Электромагнитное поле как особый вид материи. Вибратор Герца. Открытый колебательный контур. Изобретение радио А. С. Поповым. Понятие о радиосвязи. Применение электромагнитных волн.</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1E42A5" w:rsidRPr="00897FC9" w:rsidRDefault="001E42A5" w:rsidP="00FE1A8E">
            <w:pPr>
              <w:jc w:val="center"/>
              <w:rPr>
                <w:rFonts w:ascii="Times New Roman" w:hAnsi="Times New Roman" w:cs="Times New Roman"/>
                <w:bCs/>
                <w:sz w:val="24"/>
                <w:szCs w:val="24"/>
              </w:rPr>
            </w:pPr>
            <w:r>
              <w:rPr>
                <w:rFonts w:ascii="Times New Roman" w:hAnsi="Times New Roman" w:cs="Times New Roman"/>
                <w:bCs/>
                <w:sz w:val="24"/>
                <w:szCs w:val="24"/>
              </w:rPr>
              <w:t>ОК 07</w:t>
            </w: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Электромагнитное поле.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Открытый колебательный контур.</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187"/>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РАЗДЕЛ 5.</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ОПТИКА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5.1</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Природа света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Природа света. Скорость распространения света. Электромагнитная природа света. Фронт волны. Принцип Гюйгенса. Законы отражения и преломления света. Полное отражение. Линзы. Глаз как оптическая система. Оптические приборы.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03</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FE1A8E" w:rsidRDefault="00FE1A8E" w:rsidP="000A61E0">
            <w:pPr>
              <w:jc w:val="center"/>
              <w:rPr>
                <w:rFonts w:ascii="Times New Roman" w:hAnsi="Times New Roman" w:cs="Times New Roman"/>
                <w:bCs/>
                <w:sz w:val="24"/>
                <w:szCs w:val="24"/>
              </w:rPr>
            </w:pPr>
            <w:r>
              <w:rPr>
                <w:rFonts w:ascii="Times New Roman" w:hAnsi="Times New Roman" w:cs="Times New Roman"/>
                <w:bCs/>
                <w:sz w:val="24"/>
                <w:szCs w:val="24"/>
              </w:rPr>
              <w:t>ПК 4.1; ПК 4.2</w:t>
            </w:r>
          </w:p>
          <w:p w:rsidR="001E42A5" w:rsidRDefault="001E42A5" w:rsidP="000A61E0">
            <w:pPr>
              <w:jc w:val="center"/>
              <w:rPr>
                <w:rFonts w:ascii="Times New Roman" w:hAnsi="Times New Roman" w:cs="Times New Roman"/>
                <w:bCs/>
                <w:sz w:val="24"/>
                <w:szCs w:val="24"/>
              </w:rPr>
            </w:pPr>
          </w:p>
          <w:p w:rsidR="001E42A5" w:rsidRPr="0001151D" w:rsidRDefault="001E42A5" w:rsidP="000A61E0">
            <w:pPr>
              <w:jc w:val="center"/>
              <w:rPr>
                <w:rFonts w:ascii="Times New Roman" w:hAnsi="Times New Roman" w:cs="Times New Roman"/>
                <w:bCs/>
                <w:i/>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природа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Законы отражения и преломления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Линзы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39</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Тема 5.2</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Волновые свойства света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1E42A5" w:rsidRPr="0001151D" w:rsidRDefault="001E42A5" w:rsidP="000A61E0">
            <w:pPr>
              <w:jc w:val="both"/>
              <w:rPr>
                <w:rFonts w:ascii="Times New Roman" w:hAnsi="Times New Roman" w:cs="Times New Roman"/>
                <w:sz w:val="24"/>
                <w:szCs w:val="24"/>
              </w:rPr>
            </w:pPr>
            <w:r w:rsidRPr="0001151D">
              <w:rPr>
                <w:rFonts w:ascii="Times New Roman" w:hAnsi="Times New Roman" w:cs="Times New Roman"/>
                <w:bCs/>
                <w:sz w:val="24"/>
                <w:szCs w:val="24"/>
              </w:rPr>
              <w:t>Волновые свойства света. Интерференция света. Когерентность световых лучей. Интерференция в тонких плёнках.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решётка.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bottom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05</w:t>
            </w:r>
          </w:p>
          <w:p w:rsidR="001E42A5" w:rsidRDefault="001E42A5" w:rsidP="000A61E0">
            <w:pPr>
              <w:jc w:val="center"/>
              <w:rPr>
                <w:rFonts w:ascii="Times New Roman" w:hAnsi="Times New Roman" w:cs="Times New Roman"/>
                <w:bCs/>
                <w:sz w:val="24"/>
                <w:szCs w:val="24"/>
              </w:rPr>
            </w:pPr>
          </w:p>
          <w:p w:rsidR="001E42A5" w:rsidRPr="0001151D" w:rsidRDefault="001E42A5" w:rsidP="000A61E0">
            <w:pPr>
              <w:jc w:val="center"/>
              <w:rPr>
                <w:rFonts w:ascii="Times New Roman" w:hAnsi="Times New Roman" w:cs="Times New Roman"/>
                <w:bCs/>
                <w:i/>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Волновые свойства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Интерференция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562"/>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40</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Cs/>
                <w:sz w:val="24"/>
                <w:szCs w:val="24"/>
              </w:rPr>
              <w:t>Поляризация света.</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Дисперсия света.</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r w:rsidRPr="0001151D">
              <w:rPr>
                <w:rFonts w:ascii="Times New Roman" w:hAnsi="Times New Roman" w:cs="Times New Roman"/>
                <w:bCs/>
                <w:sz w:val="24"/>
                <w:szCs w:val="24"/>
              </w:rPr>
              <w:t>Виды излучений.</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01151D"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tcBorders>
              <w:left w:val="single" w:sz="4" w:space="0" w:color="auto"/>
              <w:right w:val="single" w:sz="4" w:space="0" w:color="auto"/>
            </w:tcBorders>
          </w:tcPr>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РАЗДЕЛ 6.</w:t>
            </w:r>
          </w:p>
          <w:p w:rsidR="001E42A5" w:rsidRPr="0001151D" w:rsidRDefault="001E42A5" w:rsidP="000A61E0">
            <w:pPr>
              <w:rPr>
                <w:rFonts w:ascii="Times New Roman" w:hAnsi="Times New Roman" w:cs="Times New Roman"/>
                <w:b/>
                <w:bCs/>
                <w:sz w:val="24"/>
                <w:szCs w:val="24"/>
              </w:rPr>
            </w:pPr>
            <w:r w:rsidRPr="0001151D">
              <w:rPr>
                <w:rFonts w:ascii="Times New Roman" w:hAnsi="Times New Roman" w:cs="Times New Roman"/>
                <w:b/>
                <w:bCs/>
                <w:sz w:val="24"/>
                <w:szCs w:val="24"/>
              </w:rPr>
              <w:t>ЭЛЕМЕНТЫ КВАНТОВОЙ ФИЗИКИ</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514" w:type="pct"/>
            <w:tcBorders>
              <w:left w:val="single" w:sz="4" w:space="0" w:color="auto"/>
              <w:right w:val="single" w:sz="4" w:space="0" w:color="auto"/>
            </w:tcBorders>
            <w:vAlign w:val="center"/>
          </w:tcPr>
          <w:p w:rsidR="001E42A5" w:rsidRPr="0001151D"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421" w:type="pct"/>
            <w:tcBorders>
              <w:left w:val="single" w:sz="4" w:space="0" w:color="auto"/>
              <w:right w:val="single" w:sz="4" w:space="0" w:color="auto"/>
            </w:tcBorders>
            <w:vAlign w:val="center"/>
          </w:tcPr>
          <w:p w:rsidR="001E42A5" w:rsidRPr="0001151D"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01151D"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Тема 6.1</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Квантовая оптика</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sz w:val="24"/>
                <w:szCs w:val="24"/>
              </w:rPr>
              <w:t xml:space="preserve">Квантовая оптика. </w:t>
            </w:r>
            <w:r w:rsidRPr="009F2F12">
              <w:rPr>
                <w:rFonts w:ascii="Times New Roman" w:hAnsi="Times New Roman" w:cs="Times New Roman"/>
                <w:bCs/>
                <w:sz w:val="24"/>
                <w:szCs w:val="24"/>
              </w:rPr>
              <w:t xml:space="preserve">Квантовая природа света. </w:t>
            </w:r>
            <w:r w:rsidRPr="009F2F12">
              <w:rPr>
                <w:rFonts w:ascii="Times New Roman" w:hAnsi="Times New Roman" w:cs="Times New Roman"/>
                <w:sz w:val="24"/>
                <w:szCs w:val="24"/>
              </w:rPr>
              <w:t>Квантовая гипотеза Планка. Фотоны. Внешний фотоэлектрический эффект. Внутренний фотоэффект. Типы фотоэлементов.</w:t>
            </w:r>
          </w:p>
        </w:tc>
        <w:tc>
          <w:tcPr>
            <w:tcW w:w="514" w:type="pct"/>
            <w:tcBorders>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0A61E0"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04; ОК 05</w:t>
            </w:r>
            <w:r w:rsidR="000A61E0">
              <w:rPr>
                <w:rFonts w:ascii="Times New Roman" w:hAnsi="Times New Roman" w:cs="Times New Roman"/>
                <w:bCs/>
                <w:sz w:val="24"/>
                <w:szCs w:val="24"/>
              </w:rPr>
              <w:t>;</w:t>
            </w:r>
          </w:p>
          <w:p w:rsidR="001E42A5" w:rsidRPr="00897FC9" w:rsidRDefault="000A61E0" w:rsidP="000A61E0">
            <w:pPr>
              <w:jc w:val="center"/>
              <w:rPr>
                <w:rFonts w:ascii="Times New Roman" w:hAnsi="Times New Roman" w:cs="Times New Roman"/>
                <w:bCs/>
                <w:sz w:val="24"/>
                <w:szCs w:val="24"/>
              </w:rPr>
            </w:pPr>
            <w:r>
              <w:rPr>
                <w:rFonts w:ascii="Times New Roman" w:hAnsi="Times New Roman" w:cs="Times New Roman"/>
                <w:bCs/>
                <w:sz w:val="24"/>
                <w:szCs w:val="24"/>
              </w:rPr>
              <w:t>ЛР 15</w:t>
            </w:r>
            <w:r w:rsidR="001E42A5">
              <w:rPr>
                <w:rFonts w:ascii="Times New Roman" w:hAnsi="Times New Roman" w:cs="Times New Roman"/>
                <w:bCs/>
                <w:sz w:val="24"/>
                <w:szCs w:val="24"/>
              </w:rPr>
              <w:t xml:space="preserve"> </w:t>
            </w: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Cs/>
                <w:sz w:val="24"/>
                <w:szCs w:val="24"/>
              </w:rPr>
              <w:t>Квантовая природа света.</w:t>
            </w:r>
          </w:p>
        </w:tc>
        <w:tc>
          <w:tcPr>
            <w:tcW w:w="514" w:type="pct"/>
            <w:tcBorders>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bCs/>
                <w:sz w:val="24"/>
                <w:szCs w:val="24"/>
              </w:rPr>
              <w:t>Фотоэффект.</w:t>
            </w:r>
          </w:p>
        </w:tc>
        <w:tc>
          <w:tcPr>
            <w:tcW w:w="514" w:type="pct"/>
            <w:tcBorders>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sz w:val="24"/>
                <w:szCs w:val="24"/>
              </w:rPr>
              <w:t>Типы фотоэлементов.</w:t>
            </w:r>
          </w:p>
        </w:tc>
        <w:tc>
          <w:tcPr>
            <w:tcW w:w="514" w:type="pct"/>
            <w:tcBorders>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41</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41</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Тема 6.2</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атома</w:t>
            </w:r>
          </w:p>
        </w:tc>
        <w:tc>
          <w:tcPr>
            <w:tcW w:w="2757" w:type="pct"/>
            <w:gridSpan w:val="2"/>
            <w:tcBorders>
              <w:top w:val="single" w:sz="4" w:space="0" w:color="auto"/>
              <w:left w:val="single" w:sz="4" w:space="0" w:color="auto"/>
              <w:right w:val="single" w:sz="4" w:space="0" w:color="auto"/>
            </w:tcBorders>
          </w:tcPr>
          <w:p w:rsidR="001E42A5" w:rsidRPr="009F2F12" w:rsidRDefault="001E42A5" w:rsidP="000A61E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1E42A5" w:rsidRPr="009F2F12" w:rsidRDefault="001E42A5" w:rsidP="000A61E0">
            <w:pPr>
              <w:jc w:val="both"/>
              <w:rPr>
                <w:rFonts w:ascii="Times New Roman" w:hAnsi="Times New Roman" w:cs="Times New Roman"/>
                <w:bCs/>
                <w:sz w:val="24"/>
                <w:szCs w:val="24"/>
              </w:rPr>
            </w:pPr>
            <w:r w:rsidRPr="009F2F12">
              <w:rPr>
                <w:rFonts w:ascii="Times New Roman" w:hAnsi="Times New Roman" w:cs="Times New Roman"/>
                <w:sz w:val="24"/>
                <w:szCs w:val="24"/>
              </w:rPr>
              <w:t>Физика атома. Развитие взглядов на строение вещества. Закономерности в атомных спектрах водорода. Ядерная модель атома. Опыты Э.Резерфорда. Модель атома водорода по Н.Бору. Квантовые генераторы. Строение атома: планетарная модель и модель Бора. Поглощение и испускание света атомом. Квантование энергии. Принцип действия и использование лазера.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sidRPr="009F2F12">
              <w:rPr>
                <w:rFonts w:ascii="Times New Roman" w:hAnsi="Times New Roman" w:cs="Times New Roman"/>
                <w:b/>
                <w:bCs/>
                <w:sz w:val="24"/>
                <w:szCs w:val="24"/>
              </w:rPr>
              <w:t>4</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Pr="009F2F12" w:rsidRDefault="001E42A5" w:rsidP="000A61E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sz w:val="24"/>
                <w:szCs w:val="24"/>
              </w:rPr>
              <w:t>Модель атома Резерфорда и Бора.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1E42A5" w:rsidRPr="009F2F12" w:rsidRDefault="001E42A5" w:rsidP="000A61E0">
            <w:pPr>
              <w:rPr>
                <w:rFonts w:ascii="Times New Roman" w:hAnsi="Times New Roman" w:cs="Times New Roman"/>
                <w:sz w:val="24"/>
                <w:szCs w:val="24"/>
              </w:rPr>
            </w:pPr>
            <w:r w:rsidRPr="009F2F12">
              <w:rPr>
                <w:rFonts w:ascii="Times New Roman" w:hAnsi="Times New Roman" w:cs="Times New Roman"/>
                <w:bCs/>
                <w:sz w:val="24"/>
                <w:szCs w:val="24"/>
              </w:rPr>
              <w:t>Квантовые постулаты Бора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9F2F12">
              <w:rPr>
                <w:rFonts w:ascii="Times New Roman" w:hAnsi="Times New Roman" w:cs="Times New Roman"/>
                <w:bCs/>
                <w:sz w:val="24"/>
                <w:szCs w:val="24"/>
              </w:rPr>
              <w:t>Лазеры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185"/>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Радиоактивное излучение.</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val="restart"/>
            <w:tcBorders>
              <w:left w:val="single" w:sz="4" w:space="0" w:color="auto"/>
              <w:right w:val="single" w:sz="4" w:space="0" w:color="auto"/>
            </w:tcBorders>
            <w:shd w:val="clear" w:color="auto" w:fill="auto"/>
            <w:vAlign w:val="center"/>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Тема 6.3</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атомного ядра</w:t>
            </w:r>
          </w:p>
        </w:tc>
        <w:tc>
          <w:tcPr>
            <w:tcW w:w="2757" w:type="pct"/>
            <w:gridSpan w:val="2"/>
            <w:tcBorders>
              <w:top w:val="single" w:sz="4" w:space="0" w:color="auto"/>
              <w:left w:val="single" w:sz="4" w:space="0" w:color="auto"/>
              <w:right w:val="single" w:sz="4" w:space="0" w:color="auto"/>
            </w:tcBorders>
            <w:shd w:val="clear" w:color="auto" w:fill="FFFFFF"/>
          </w:tcPr>
          <w:p w:rsidR="001E42A5" w:rsidRPr="009F2F12" w:rsidRDefault="001E42A5" w:rsidP="000A61E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bCs/>
                <w:sz w:val="24"/>
                <w:szCs w:val="24"/>
              </w:rPr>
              <w:t>Физика атомного ядра.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Ядерные реакции. Искусственная радиоактивность. Деление тяжёлых ядер. Цепная ядерная реакция. Управляемая цепная реакция. Ядерный реактор. Получение радиоактивных изотопов и их применение. Элементарные частицы.</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Pr="009F2F12" w:rsidRDefault="001E42A5" w:rsidP="000A61E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1E42A5" w:rsidRPr="0001151D" w:rsidTr="000A61E0">
        <w:trPr>
          <w:trHeight w:val="20"/>
        </w:trPr>
        <w:tc>
          <w:tcPr>
            <w:tcW w:w="690" w:type="pct"/>
            <w:vMerge/>
            <w:tcBorders>
              <w:left w:val="single" w:sz="4" w:space="0" w:color="auto"/>
              <w:right w:val="single" w:sz="4" w:space="0" w:color="auto"/>
            </w:tcBorders>
            <w:shd w:val="clear" w:color="auto" w:fill="auto"/>
            <w:vAlign w:val="center"/>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shd w:val="clear" w:color="auto" w:fill="FFFFFF"/>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Состав атомного ядра. Ядерные реакции.</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shd w:val="clear" w:color="auto" w:fill="auto"/>
            <w:vAlign w:val="center"/>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shd w:val="clear" w:color="auto" w:fill="FFFFFF"/>
          </w:tcPr>
          <w:p w:rsidR="001E42A5" w:rsidRPr="009F2F12" w:rsidRDefault="001E42A5" w:rsidP="000A61E0">
            <w:pPr>
              <w:rPr>
                <w:rFonts w:ascii="Times New Roman" w:hAnsi="Times New Roman" w:cs="Times New Roman"/>
                <w:bCs/>
                <w:sz w:val="24"/>
                <w:szCs w:val="24"/>
              </w:rPr>
            </w:pPr>
            <w:r w:rsidRPr="009F2F12">
              <w:rPr>
                <w:rFonts w:ascii="Times New Roman" w:hAnsi="Times New Roman" w:cs="Times New Roman"/>
                <w:bCs/>
                <w:sz w:val="24"/>
                <w:szCs w:val="24"/>
              </w:rPr>
              <w:t>Элементарные частицы</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Pr>
                <w:rFonts w:ascii="Times New Roman" w:hAnsi="Times New Roman" w:cs="Times New Roman"/>
                <w:b/>
                <w:bCs/>
                <w:sz w:val="24"/>
                <w:szCs w:val="24"/>
              </w:rPr>
              <w:t>2</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Pr>
                <w:rFonts w:ascii="Times New Roman" w:hAnsi="Times New Roman" w:cs="Times New Roman"/>
                <w:b/>
                <w:bCs/>
                <w:sz w:val="24"/>
                <w:szCs w:val="24"/>
              </w:rPr>
              <w:t>2</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РАЗДЕЛ 7.</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ЭВОЛЮЦИЯ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F41953"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F41953">
              <w:rPr>
                <w:rFonts w:ascii="Times New Roman" w:hAnsi="Times New Roman" w:cs="Times New Roman"/>
                <w:b/>
                <w:bCs/>
                <w:sz w:val="24"/>
                <w:szCs w:val="24"/>
              </w:rPr>
              <w:t>7</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val="restart"/>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r>
              <w:rPr>
                <w:rFonts w:ascii="Times New Roman" w:hAnsi="Times New Roman" w:cs="Times New Roman"/>
                <w:b/>
                <w:bCs/>
                <w:sz w:val="24"/>
                <w:szCs w:val="24"/>
              </w:rPr>
              <w:t>Тема 7.1</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 xml:space="preserve">Эволюция звёзд. Гипотеза </w:t>
            </w:r>
            <w:r w:rsidRPr="009F2F12">
              <w:rPr>
                <w:rFonts w:ascii="Times New Roman" w:hAnsi="Times New Roman" w:cs="Times New Roman"/>
                <w:b/>
                <w:bCs/>
                <w:sz w:val="24"/>
                <w:szCs w:val="24"/>
              </w:rPr>
              <w:lastRenderedPageBreak/>
              <w:t>происхождения Солнечной системы</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eastAsia="Times New Roman" w:hAnsi="Times New Roman" w:cs="Times New Roman"/>
                <w:sz w:val="24"/>
                <w:szCs w:val="24"/>
              </w:rPr>
            </w:pPr>
            <w:r w:rsidRPr="009F2F12">
              <w:rPr>
                <w:rFonts w:ascii="Times New Roman" w:hAnsi="Times New Roman" w:cs="Times New Roman"/>
                <w:b/>
                <w:bCs/>
                <w:sz w:val="24"/>
                <w:szCs w:val="24"/>
              </w:rPr>
              <w:lastRenderedPageBreak/>
              <w:t>Содержание учебного  материала:</w:t>
            </w:r>
          </w:p>
          <w:p w:rsidR="001E42A5" w:rsidRPr="009F2F12" w:rsidRDefault="001E42A5" w:rsidP="000A61E0">
            <w:pPr>
              <w:pStyle w:val="24"/>
              <w:shd w:val="clear" w:color="auto" w:fill="auto"/>
              <w:spacing w:after="0" w:line="240" w:lineRule="auto"/>
              <w:ind w:firstLine="0"/>
              <w:jc w:val="both"/>
              <w:rPr>
                <w:rFonts w:ascii="Times New Roman" w:hAnsi="Times New Roman"/>
                <w:b/>
                <w:bCs/>
                <w:sz w:val="24"/>
                <w:szCs w:val="24"/>
              </w:rPr>
            </w:pPr>
            <w:r w:rsidRPr="009F2F12">
              <w:rPr>
                <w:rFonts w:ascii="Times New Roman" w:hAnsi="Times New Roman"/>
                <w:sz w:val="24"/>
                <w:szCs w:val="24"/>
                <w:lang w:eastAsia="ru-RU"/>
              </w:rPr>
              <w:t xml:space="preserve">Эволюция звезд. Гипотеза происхождения Солнечной системы. Термоядерный синтез. Проблема термоядерной энергетики. Энергия </w:t>
            </w:r>
            <w:r w:rsidRPr="009F2F12">
              <w:rPr>
                <w:rFonts w:ascii="Times New Roman" w:hAnsi="Times New Roman"/>
                <w:sz w:val="24"/>
                <w:szCs w:val="24"/>
                <w:lang w:eastAsia="ru-RU"/>
              </w:rPr>
              <w:lastRenderedPageBreak/>
              <w:t>Солнца и звезд. Эволюция звезд. Происхождение Солнечной системы.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B72FE4"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lastRenderedPageBreak/>
              <w:t>5</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1E42A5" w:rsidRPr="009F2F12" w:rsidRDefault="001E42A5" w:rsidP="000A61E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9F2F12">
              <w:rPr>
                <w:rFonts w:ascii="Times New Roman" w:hAnsi="Times New Roman" w:cs="Times New Roman"/>
                <w:bCs/>
                <w:sz w:val="24"/>
                <w:szCs w:val="24"/>
              </w:rPr>
              <w:t>Солнце и звёзды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9F2F12">
              <w:rPr>
                <w:rFonts w:ascii="Times New Roman" w:hAnsi="Times New Roman" w:cs="Times New Roman"/>
                <w:bCs/>
                <w:sz w:val="24"/>
                <w:szCs w:val="24"/>
              </w:rPr>
              <w:t>Планеты-гиганты</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r w:rsidRPr="009F2F12">
              <w:rPr>
                <w:rFonts w:ascii="Times New Roman" w:hAnsi="Times New Roman" w:cs="Times New Roman"/>
                <w:bCs/>
                <w:sz w:val="24"/>
                <w:szCs w:val="24"/>
              </w:rPr>
              <w:t>Малые небесные тела</w:t>
            </w:r>
          </w:p>
        </w:tc>
        <w:tc>
          <w:tcPr>
            <w:tcW w:w="514" w:type="pct"/>
            <w:tcBorders>
              <w:top w:val="single" w:sz="4" w:space="0" w:color="auto"/>
              <w:left w:val="single" w:sz="4" w:space="0" w:color="auto"/>
              <w:bottom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404172" w:rsidTr="000A61E0">
        <w:trPr>
          <w:trHeight w:val="20"/>
        </w:trPr>
        <w:tc>
          <w:tcPr>
            <w:tcW w:w="690" w:type="pct"/>
            <w:vMerge w:val="restart"/>
            <w:tcBorders>
              <w:left w:val="single" w:sz="4" w:space="0" w:color="auto"/>
              <w:right w:val="single" w:sz="4" w:space="0" w:color="auto"/>
            </w:tcBorders>
            <w:vAlign w:val="center"/>
          </w:tcPr>
          <w:p w:rsidR="001E42A5" w:rsidRPr="009F2F12" w:rsidRDefault="001E42A5" w:rsidP="000A61E0">
            <w:pPr>
              <w:rPr>
                <w:rFonts w:ascii="Times New Roman" w:hAnsi="Times New Roman" w:cs="Times New Roman"/>
                <w:b/>
                <w:bCs/>
                <w:sz w:val="24"/>
                <w:szCs w:val="24"/>
              </w:rPr>
            </w:pPr>
            <w:r>
              <w:rPr>
                <w:rFonts w:ascii="Times New Roman" w:hAnsi="Times New Roman" w:cs="Times New Roman"/>
                <w:b/>
                <w:bCs/>
                <w:sz w:val="24"/>
                <w:szCs w:val="24"/>
              </w:rPr>
              <w:t>Тема 7.2</w:t>
            </w:r>
          </w:p>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
                <w:bCs/>
                <w:sz w:val="24"/>
                <w:szCs w:val="24"/>
              </w:rPr>
              <w:t>Строение и развитие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1E42A5" w:rsidRPr="009F2F12" w:rsidRDefault="001E42A5" w:rsidP="000A61E0">
            <w:pPr>
              <w:pStyle w:val="24"/>
              <w:spacing w:after="0" w:line="240" w:lineRule="auto"/>
              <w:ind w:firstLine="0"/>
              <w:jc w:val="both"/>
              <w:rPr>
                <w:rFonts w:ascii="Times New Roman" w:hAnsi="Times New Roman"/>
                <w:bCs/>
                <w:sz w:val="24"/>
                <w:szCs w:val="24"/>
                <w:lang w:eastAsia="ru-RU"/>
              </w:rPr>
            </w:pPr>
            <w:r w:rsidRPr="009F2F12">
              <w:rPr>
                <w:rFonts w:ascii="Times New Roman" w:hAnsi="Times New Roman"/>
                <w:sz w:val="24"/>
                <w:szCs w:val="24"/>
                <w:lang w:eastAsia="ru-RU"/>
              </w:rPr>
              <w:t>Строение и развитие Вселенной. Наша звездная система — Галактика. Другие галактики. Бесконечность Вселенной. Понятие о космологии. Расширяющаяся Все</w:t>
            </w:r>
            <w:r w:rsidRPr="009F2F12">
              <w:rPr>
                <w:rFonts w:ascii="Times New Roman" w:hAnsi="Times New Roman"/>
                <w:sz w:val="24"/>
                <w:szCs w:val="24"/>
                <w:lang w:eastAsia="ru-RU"/>
              </w:rPr>
              <w:softHyphen/>
              <w:t>ленная. Модель горячей Вселенной. Строение и происхождение Галактик.</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1E42A5" w:rsidRDefault="001E42A5" w:rsidP="000A61E0">
            <w:pPr>
              <w:jc w:val="center"/>
              <w:rPr>
                <w:rFonts w:ascii="Times New Roman" w:hAnsi="Times New Roman" w:cs="Times New Roman"/>
                <w:bCs/>
                <w:sz w:val="24"/>
                <w:szCs w:val="24"/>
              </w:rPr>
            </w:pPr>
            <w:r>
              <w:rPr>
                <w:rFonts w:ascii="Times New Roman" w:hAnsi="Times New Roman" w:cs="Times New Roman"/>
                <w:bCs/>
                <w:sz w:val="24"/>
                <w:szCs w:val="24"/>
              </w:rPr>
              <w:t>ОК 02; ОК 04</w:t>
            </w:r>
          </w:p>
          <w:p w:rsidR="001E42A5" w:rsidRPr="009F2F12" w:rsidRDefault="001E42A5" w:rsidP="000A61E0">
            <w:pPr>
              <w:jc w:val="center"/>
              <w:rPr>
                <w:rFonts w:ascii="Times New Roman" w:hAnsi="Times New Roman" w:cs="Times New Roman"/>
                <w:bCs/>
                <w:i/>
                <w:sz w:val="24"/>
                <w:szCs w:val="24"/>
              </w:rPr>
            </w:pPr>
            <w:r>
              <w:rPr>
                <w:rFonts w:ascii="Times New Roman" w:hAnsi="Times New Roman" w:cs="Times New Roman"/>
                <w:bCs/>
                <w:sz w:val="24"/>
                <w:szCs w:val="24"/>
              </w:rPr>
              <w:t>ОК 07</w:t>
            </w:r>
          </w:p>
        </w:tc>
      </w:tr>
      <w:tr w:rsidR="001E42A5" w:rsidRPr="00404172" w:rsidTr="000A61E0">
        <w:trPr>
          <w:trHeight w:val="20"/>
        </w:trPr>
        <w:tc>
          <w:tcPr>
            <w:tcW w:w="690" w:type="pct"/>
            <w:vMerge/>
            <w:tcBorders>
              <w:left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1E42A5" w:rsidRPr="009F2F12" w:rsidRDefault="001E42A5" w:rsidP="000A61E0">
            <w:pPr>
              <w:rPr>
                <w:rFonts w:ascii="Times New Roman" w:hAnsi="Times New Roman" w:cs="Times New Roman"/>
                <w:b/>
                <w:bCs/>
                <w:sz w:val="24"/>
                <w:szCs w:val="24"/>
              </w:rPr>
            </w:pPr>
            <w:r w:rsidRPr="009F2F12">
              <w:rPr>
                <w:rFonts w:ascii="Times New Roman" w:hAnsi="Times New Roman" w:cs="Times New Roman"/>
                <w:bCs/>
                <w:sz w:val="24"/>
                <w:szCs w:val="24"/>
              </w:rPr>
              <w:t>Галактики</w:t>
            </w:r>
            <w:r>
              <w:rPr>
                <w:rFonts w:ascii="Times New Roman" w:hAnsi="Times New Roman" w:cs="Times New Roman"/>
                <w:bCs/>
                <w:sz w:val="24"/>
                <w:szCs w:val="24"/>
              </w:rPr>
              <w:t>. Вселенная</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3447" w:type="pct"/>
            <w:gridSpan w:val="3"/>
            <w:tcBorders>
              <w:left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rFonts w:ascii="Times New Roman" w:hAnsi="Times New Roman" w:cs="Times New Roman"/>
                <w:b/>
                <w:bCs/>
                <w:sz w:val="24"/>
                <w:szCs w:val="24"/>
              </w:rPr>
            </w:pPr>
            <w:r w:rsidRPr="009F2F12">
              <w:rPr>
                <w:rFonts w:ascii="Times New Roman" w:hAnsi="Times New Roman" w:cs="Times New Roman"/>
                <w:b/>
                <w:bCs/>
                <w:sz w:val="24"/>
                <w:szCs w:val="24"/>
              </w:rPr>
              <w:t>Итого:</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9F2F12">
              <w:rPr>
                <w:rFonts w:ascii="Times New Roman" w:hAnsi="Times New Roman" w:cs="Times New Roman"/>
                <w:b/>
                <w:bCs/>
                <w:sz w:val="24"/>
                <w:szCs w:val="24"/>
              </w:rPr>
              <w:t>1</w:t>
            </w:r>
            <w:r>
              <w:rPr>
                <w:rFonts w:ascii="Times New Roman" w:hAnsi="Times New Roman" w:cs="Times New Roman"/>
                <w:b/>
                <w:bCs/>
                <w:sz w:val="24"/>
                <w:szCs w:val="24"/>
              </w:rPr>
              <w:t>50</w:t>
            </w: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r w:rsidR="001E42A5" w:rsidRPr="0001151D" w:rsidTr="000A61E0">
        <w:trPr>
          <w:trHeight w:val="20"/>
        </w:trPr>
        <w:tc>
          <w:tcPr>
            <w:tcW w:w="3447" w:type="pct"/>
            <w:gridSpan w:val="3"/>
            <w:tcBorders>
              <w:left w:val="single" w:sz="4" w:space="0" w:color="auto"/>
              <w:right w:val="single" w:sz="4" w:space="0" w:color="auto"/>
            </w:tcBorders>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Промежуточная аттестация в форме экзамена</w:t>
            </w:r>
          </w:p>
        </w:tc>
        <w:tc>
          <w:tcPr>
            <w:tcW w:w="514" w:type="pct"/>
            <w:tcBorders>
              <w:top w:val="single" w:sz="4" w:space="0" w:color="auto"/>
              <w:left w:val="single" w:sz="4" w:space="0" w:color="auto"/>
              <w:right w:val="single" w:sz="4" w:space="0" w:color="auto"/>
            </w:tcBorders>
            <w:vAlign w:val="center"/>
          </w:tcPr>
          <w:p w:rsidR="001E42A5" w:rsidRPr="009F2F12" w:rsidRDefault="001E42A5" w:rsidP="000A61E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1E42A5" w:rsidRPr="009F2F12" w:rsidRDefault="001E42A5" w:rsidP="000A61E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1E42A5" w:rsidRPr="009F2F12" w:rsidRDefault="001E42A5" w:rsidP="000A61E0">
            <w:pPr>
              <w:jc w:val="center"/>
              <w:rPr>
                <w:rFonts w:ascii="Times New Roman" w:hAnsi="Times New Roman" w:cs="Times New Roman"/>
                <w:bCs/>
                <w:sz w:val="24"/>
                <w:szCs w:val="24"/>
              </w:rPr>
            </w:pPr>
          </w:p>
        </w:tc>
      </w:tr>
    </w:tbl>
    <w:p w:rsidR="001E42A5" w:rsidRPr="001A1D69" w:rsidRDefault="001E42A5" w:rsidP="001E42A5">
      <w:pPr>
        <w:rPr>
          <w:rFonts w:ascii="OfficinaSansBookC" w:hAnsi="OfficinaSansBookC" w:cs="Times New Roman"/>
          <w:sz w:val="24"/>
          <w:szCs w:val="24"/>
        </w:rPr>
      </w:pPr>
    </w:p>
    <w:p w:rsidR="00791E93" w:rsidRPr="001A1D69" w:rsidRDefault="00791E93" w:rsidP="0010579D">
      <w:pPr>
        <w:rPr>
          <w:rFonts w:ascii="OfficinaSansBookC" w:hAnsi="OfficinaSansBookC" w:cs="Times New Roman"/>
          <w:sz w:val="24"/>
          <w:szCs w:val="24"/>
        </w:rPr>
      </w:pPr>
    </w:p>
    <w:p w:rsidR="0010579D" w:rsidRPr="001A1D69" w:rsidRDefault="0010579D" w:rsidP="0010579D">
      <w:pPr>
        <w:tabs>
          <w:tab w:val="left" w:pos="1315"/>
        </w:tabs>
        <w:rPr>
          <w:rFonts w:ascii="OfficinaSansBookC" w:hAnsi="OfficinaSansBookC" w:cs="Times New Roman"/>
          <w:b/>
          <w:sz w:val="24"/>
          <w:szCs w:val="24"/>
        </w:rPr>
      </w:pPr>
    </w:p>
    <w:p w:rsidR="0010579D" w:rsidRPr="001A1D69" w:rsidRDefault="0010579D" w:rsidP="0010579D">
      <w:pPr>
        <w:tabs>
          <w:tab w:val="left" w:pos="1315"/>
        </w:tabs>
        <w:rPr>
          <w:rFonts w:ascii="OfficinaSansBookC" w:hAnsi="OfficinaSansBookC" w:cs="Times New Roman"/>
          <w:sz w:val="24"/>
          <w:szCs w:val="24"/>
        </w:rPr>
        <w:sectPr w:rsidR="0010579D" w:rsidRPr="001A1D69" w:rsidSect="00BE6197">
          <w:footerReference w:type="default" r:id="rId13"/>
          <w:pgSz w:w="16850" w:h="11910" w:orient="landscape"/>
          <w:pgMar w:top="840" w:right="1020" w:bottom="851" w:left="880" w:header="0" w:footer="695" w:gutter="0"/>
          <w:cols w:space="720"/>
        </w:sectPr>
      </w:pPr>
      <w:r w:rsidRPr="001A1D69">
        <w:rPr>
          <w:rFonts w:ascii="OfficinaSansBookC" w:hAnsi="OfficinaSansBookC" w:cs="Times New Roman"/>
          <w:sz w:val="24"/>
          <w:szCs w:val="24"/>
        </w:rPr>
        <w:tab/>
      </w:r>
    </w:p>
    <w:p w:rsidR="001B75F5" w:rsidRPr="00D76C0B" w:rsidRDefault="00AA6078" w:rsidP="00D76C0B">
      <w:pPr>
        <w:pStyle w:val="1"/>
        <w:numPr>
          <w:ilvl w:val="0"/>
          <w:numId w:val="25"/>
        </w:numPr>
        <w:spacing w:before="16" w:line="276" w:lineRule="auto"/>
        <w:ind w:left="0" w:hanging="4"/>
        <w:rPr>
          <w:rFonts w:ascii="Times New Roman" w:hAnsi="Times New Roman" w:cs="Times New Roman"/>
          <w:sz w:val="24"/>
          <w:szCs w:val="24"/>
        </w:rPr>
      </w:pPr>
      <w:bookmarkStart w:id="3" w:name="3._УСЛОВИЯ_РЕАЛИЗАЦИИ_ПРОГРАММЫ_ДИСЦИПЛИ"/>
      <w:bookmarkStart w:id="4" w:name="_bookmark7"/>
      <w:bookmarkEnd w:id="3"/>
      <w:bookmarkEnd w:id="4"/>
      <w:r w:rsidRPr="00D76C0B">
        <w:rPr>
          <w:rFonts w:ascii="Times New Roman" w:hAnsi="Times New Roman" w:cs="Times New Roman"/>
          <w:sz w:val="24"/>
          <w:szCs w:val="24"/>
        </w:rPr>
        <w:lastRenderedPageBreak/>
        <w:t>Условия</w:t>
      </w:r>
      <w:r w:rsidR="00732EE4" w:rsidRPr="00D76C0B">
        <w:rPr>
          <w:rFonts w:ascii="Times New Roman" w:hAnsi="Times New Roman" w:cs="Times New Roman"/>
          <w:sz w:val="24"/>
          <w:szCs w:val="24"/>
        </w:rPr>
        <w:t xml:space="preserve"> </w:t>
      </w:r>
      <w:r w:rsidRPr="00D76C0B">
        <w:rPr>
          <w:rFonts w:ascii="Times New Roman" w:hAnsi="Times New Roman" w:cs="Times New Roman"/>
          <w:sz w:val="24"/>
          <w:szCs w:val="24"/>
        </w:rPr>
        <w:t>реализации</w:t>
      </w:r>
      <w:r w:rsidR="00732EE4" w:rsidRPr="00D76C0B">
        <w:rPr>
          <w:rFonts w:ascii="Times New Roman" w:hAnsi="Times New Roman" w:cs="Times New Roman"/>
          <w:sz w:val="24"/>
          <w:szCs w:val="24"/>
        </w:rPr>
        <w:t xml:space="preserve"> </w:t>
      </w:r>
      <w:r w:rsidRPr="00D76C0B">
        <w:rPr>
          <w:rFonts w:ascii="Times New Roman" w:hAnsi="Times New Roman" w:cs="Times New Roman"/>
          <w:sz w:val="24"/>
          <w:szCs w:val="24"/>
        </w:rPr>
        <w:t>программы</w:t>
      </w:r>
      <w:r w:rsidR="00732EE4" w:rsidRPr="00D76C0B">
        <w:rPr>
          <w:rFonts w:ascii="Times New Roman" w:hAnsi="Times New Roman" w:cs="Times New Roman"/>
          <w:sz w:val="24"/>
          <w:szCs w:val="24"/>
        </w:rPr>
        <w:t xml:space="preserve"> </w:t>
      </w:r>
      <w:r w:rsidRPr="00D76C0B">
        <w:rPr>
          <w:rFonts w:ascii="Times New Roman" w:hAnsi="Times New Roman" w:cs="Times New Roman"/>
          <w:bCs w:val="0"/>
          <w:sz w:val="24"/>
          <w:szCs w:val="24"/>
        </w:rPr>
        <w:t xml:space="preserve">общеобразовательной </w:t>
      </w:r>
      <w:r w:rsidRPr="00D76C0B">
        <w:rPr>
          <w:rFonts w:ascii="Times New Roman" w:hAnsi="Times New Roman" w:cs="Times New Roman"/>
          <w:sz w:val="24"/>
          <w:szCs w:val="24"/>
        </w:rPr>
        <w:t>дисциплины</w:t>
      </w:r>
    </w:p>
    <w:p w:rsidR="001B75F5" w:rsidRPr="00D76C0B" w:rsidRDefault="001B75F5" w:rsidP="00D76C0B">
      <w:pPr>
        <w:spacing w:before="7" w:line="276" w:lineRule="auto"/>
        <w:ind w:hanging="4"/>
        <w:rPr>
          <w:rFonts w:ascii="Times New Roman" w:hAnsi="Times New Roman" w:cs="Times New Roman"/>
          <w:b/>
          <w:sz w:val="24"/>
          <w:szCs w:val="24"/>
        </w:rPr>
      </w:pPr>
    </w:p>
    <w:p w:rsidR="00732EE4" w:rsidRDefault="0010579D" w:rsidP="00D76C0B">
      <w:pPr>
        <w:pStyle w:val="11"/>
        <w:numPr>
          <w:ilvl w:val="1"/>
          <w:numId w:val="5"/>
        </w:numPr>
        <w:tabs>
          <w:tab w:val="left" w:pos="797"/>
        </w:tabs>
        <w:spacing w:line="276" w:lineRule="auto"/>
        <w:ind w:left="0" w:right="283" w:hanging="4"/>
        <w:rPr>
          <w:rFonts w:ascii="Times New Roman" w:hAnsi="Times New Roman" w:cs="Times New Roman"/>
          <w:sz w:val="24"/>
          <w:szCs w:val="24"/>
        </w:rPr>
      </w:pPr>
      <w:r w:rsidRPr="00D76C0B">
        <w:rPr>
          <w:rFonts w:ascii="Times New Roman" w:hAnsi="Times New Roman" w:cs="Times New Roman"/>
          <w:sz w:val="24"/>
          <w:szCs w:val="24"/>
        </w:rPr>
        <w:t>Требования к минимальному материально-техническому обеспечению</w:t>
      </w:r>
    </w:p>
    <w:p w:rsidR="00D76C0B" w:rsidRPr="00D76C0B" w:rsidRDefault="00D76C0B" w:rsidP="00D76C0B">
      <w:pPr>
        <w:pStyle w:val="af7"/>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0"/>
        <w:rPr>
          <w:rFonts w:ascii="Times New Roman" w:hAnsi="Times New Roman" w:cs="Times New Roman"/>
          <w:bCs/>
          <w:sz w:val="24"/>
          <w:szCs w:val="24"/>
        </w:rPr>
      </w:pPr>
      <w:r w:rsidRPr="00D76C0B">
        <w:rPr>
          <w:rFonts w:ascii="Times New Roman" w:hAnsi="Times New Roman" w:cs="Times New Roman"/>
          <w:bCs/>
          <w:sz w:val="24"/>
          <w:szCs w:val="24"/>
        </w:rPr>
        <w:t>Реализация программы учебной дисциплины требует наличия учебного кабинета «Физика».</w:t>
      </w:r>
    </w:p>
    <w:p w:rsid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xml:space="preserve">Оборудование учебного кабинета: </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модель броуновского движения;</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грузов по механике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демонстрационный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лабораторный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-модель кристаллической решетки поваренной соли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-штативы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-микрометр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-штангенциркуль</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-измерительные линейки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-термометр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-манометр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-барометр, барометр-анероид</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-гигрометр, волосяной гигрометр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-психрометр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-электрическая плитка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-цилиндр переменного объема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-калориметр, колбы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-воронка с резиновой трубкой, зажимом и стеклянной трубкой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-весы, набор разновесов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капилляров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кристаллических тел</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различных видов деформации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-шар с кольцом</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-эбонитовая и стеклянная палочки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электрофорная</w:t>
      </w:r>
      <w:proofErr w:type="spellEnd"/>
      <w:r w:rsidRPr="00D76C0B">
        <w:rPr>
          <w:rFonts w:ascii="Times New Roman" w:hAnsi="Times New Roman" w:cs="Times New Roman"/>
          <w:bCs/>
          <w:sz w:val="24"/>
          <w:szCs w:val="24"/>
        </w:rPr>
        <w:t xml:space="preserve">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-электроскоп, электрометр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-султаны электрические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-разрядник на изолирующей ручке</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-соединительные провода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-лист органического листа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-конденсатор переменной емкости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-демонстрационный разборный  плоский конденсатор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-источники постоянного тока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-лампа накаливания на 3,5</w:t>
      </w:r>
      <w:proofErr w:type="gramStart"/>
      <w:r w:rsidRPr="00D76C0B">
        <w:rPr>
          <w:rFonts w:ascii="Times New Roman" w:hAnsi="Times New Roman" w:cs="Times New Roman"/>
          <w:bCs/>
          <w:sz w:val="24"/>
          <w:szCs w:val="24"/>
        </w:rPr>
        <w:t xml:space="preserve"> В</w:t>
      </w:r>
      <w:proofErr w:type="gramEnd"/>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для электролиза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-амперметр</w:t>
      </w:r>
    </w:p>
    <w:p w:rsidR="00D76C0B" w:rsidRPr="00D76C0B" w:rsidRDefault="00D76C0B" w:rsidP="00D76C0B"/>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lastRenderedPageBreak/>
        <w:t>-вольтметр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ползунковый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рычажный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-ключ</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проводников, обладающих различными сопротивлениями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плавких предохранителей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-термопара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-насос </w:t>
      </w:r>
      <w:proofErr w:type="spellStart"/>
      <w:r w:rsidRPr="00D76C0B">
        <w:rPr>
          <w:rFonts w:ascii="Times New Roman" w:hAnsi="Times New Roman" w:cs="Times New Roman"/>
          <w:bCs/>
          <w:sz w:val="24"/>
          <w:szCs w:val="24"/>
        </w:rPr>
        <w:t>Комовского</w:t>
      </w:r>
      <w:proofErr w:type="spellEnd"/>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полупроводников</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-полупроводниковый диод</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-постоянные магниты (полосовой  и дугообразный)</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-магнитная стрелка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-катушка с сердечником</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-электромагнит</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-разборный трансформатор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опыта Ленца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-пружинный маятник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-математический маятник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-модель маятника Фуко</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-волновая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-камертоны</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-оптическая шайба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-открытый колебательный контур</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поляризации</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интерференции и дифракции света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линз и зеркал</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-дифракционная решетка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бипризма</w:t>
      </w:r>
      <w:proofErr w:type="spellEnd"/>
      <w:r w:rsidRPr="00D76C0B">
        <w:rPr>
          <w:rFonts w:ascii="Times New Roman" w:hAnsi="Times New Roman" w:cs="Times New Roman"/>
          <w:bCs/>
          <w:sz w:val="24"/>
          <w:szCs w:val="24"/>
        </w:rPr>
        <w:t xml:space="preserve"> Френеля</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оптического стекла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«кольца Ньютона»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-центробежная машина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газонаполненных трубок</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-демонстрационные модели счетчика Гейгера и камеры Вильсона</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Технические средства обучения: </w:t>
      </w:r>
      <w:proofErr w:type="spellStart"/>
      <w:r w:rsidRPr="00D76C0B">
        <w:rPr>
          <w:rFonts w:ascii="Times New Roman" w:hAnsi="Times New Roman" w:cs="Times New Roman"/>
          <w:bCs/>
          <w:sz w:val="24"/>
          <w:szCs w:val="24"/>
        </w:rPr>
        <w:t>мультимедийный</w:t>
      </w:r>
      <w:proofErr w:type="spellEnd"/>
      <w:r w:rsidRPr="00D76C0B">
        <w:rPr>
          <w:rFonts w:ascii="Times New Roman" w:hAnsi="Times New Roman" w:cs="Times New Roman"/>
          <w:bCs/>
          <w:sz w:val="24"/>
          <w:szCs w:val="24"/>
        </w:rPr>
        <w:t xml:space="preserve"> проектор, компьютер, экран</w:t>
      </w:r>
    </w:p>
    <w:p w:rsidR="00D76C0B" w:rsidRPr="00D76C0B" w:rsidRDefault="00D76C0B" w:rsidP="00D76C0B">
      <w:pPr>
        <w:spacing w:before="44" w:line="276" w:lineRule="auto"/>
        <w:ind w:right="285"/>
        <w:jc w:val="both"/>
        <w:rPr>
          <w:rFonts w:ascii="Times New Roman" w:hAnsi="Times New Roman" w:cs="Times New Roman"/>
          <w:sz w:val="24"/>
          <w:szCs w:val="24"/>
        </w:rPr>
      </w:pP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sz w:val="24"/>
          <w:szCs w:val="24"/>
        </w:rPr>
      </w:pPr>
      <w:r w:rsidRPr="00D76C0B">
        <w:rPr>
          <w:rFonts w:ascii="Times New Roman" w:hAnsi="Times New Roman" w:cs="Times New Roman"/>
          <w:b/>
          <w:sz w:val="24"/>
          <w:szCs w:val="24"/>
        </w:rPr>
        <w:t>3.2 Информационное обеспечение обучения</w:t>
      </w: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Перечень рекомендуемых учебных изданий, дополнительной литературы</w:t>
      </w:r>
    </w:p>
    <w:p w:rsid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p>
    <w:p w:rsidR="00D76C0B" w:rsidRPr="00D76C0B" w:rsidRDefault="00D76C0B" w:rsidP="00D76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Основные источники:</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D76C0B" w:rsidRPr="00D76C0B" w:rsidRDefault="00D76C0B" w:rsidP="00D76C0B">
      <w:pPr>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10 класс М.: «Дрофа», 2016</w:t>
      </w:r>
    </w:p>
    <w:p w:rsidR="00D76C0B" w:rsidRPr="00D76C0B" w:rsidRDefault="00D76C0B" w:rsidP="00D76C0B">
      <w:pPr>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 </w:t>
      </w: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11 класс М.: «Дрофа», 2016</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lastRenderedPageBreak/>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10 класс М.: «Просвещение», 2016</w:t>
      </w:r>
    </w:p>
    <w:p w:rsidR="00D76C0B" w:rsidRPr="00D76C0B" w:rsidRDefault="00D76C0B" w:rsidP="00D76C0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11 класс М</w:t>
      </w:r>
      <w:proofErr w:type="gramStart"/>
      <w:r w:rsidRPr="00D76C0B">
        <w:rPr>
          <w:rFonts w:ascii="Times New Roman" w:hAnsi="Times New Roman" w:cs="Times New Roman"/>
          <w:bCs/>
          <w:sz w:val="24"/>
          <w:szCs w:val="24"/>
        </w:rPr>
        <w:t>,: «</w:t>
      </w:r>
      <w:proofErr w:type="gramEnd"/>
      <w:r w:rsidRPr="00D76C0B">
        <w:rPr>
          <w:rFonts w:ascii="Times New Roman" w:hAnsi="Times New Roman" w:cs="Times New Roman"/>
          <w:bCs/>
          <w:sz w:val="24"/>
          <w:szCs w:val="24"/>
        </w:rPr>
        <w:t>Просвещение»,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Механика. Теория относительности. Электродинамика: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Оптика. Тепловые явления. Строение и свойства вещества: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10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11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Дмитриева В.Ф. Физика: учебник. – М., 2003.</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xml:space="preserve">.: Учебник для общеобразовательных учебных заведений. </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Учебник для общеобразовательных учебных заведений. – М.,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Сборник задач и вопросы по физике: учеб</w:t>
      </w:r>
      <w:proofErr w:type="gramStart"/>
      <w:r w:rsidRPr="00D76C0B">
        <w:rPr>
          <w:rFonts w:ascii="Times New Roman" w:hAnsi="Times New Roman" w:cs="Times New Roman"/>
          <w:sz w:val="24"/>
          <w:szCs w:val="24"/>
        </w:rPr>
        <w:t>.</w:t>
      </w:r>
      <w:proofErr w:type="gramEnd"/>
      <w:r w:rsidRPr="00D76C0B">
        <w:rPr>
          <w:rFonts w:ascii="Times New Roman" w:hAnsi="Times New Roman" w:cs="Times New Roman"/>
          <w:sz w:val="24"/>
          <w:szCs w:val="24"/>
        </w:rPr>
        <w:t xml:space="preserve"> </w:t>
      </w:r>
      <w:proofErr w:type="gramStart"/>
      <w:r w:rsidRPr="00D76C0B">
        <w:rPr>
          <w:rFonts w:ascii="Times New Roman" w:hAnsi="Times New Roman" w:cs="Times New Roman"/>
          <w:sz w:val="24"/>
          <w:szCs w:val="24"/>
        </w:rPr>
        <w:t>п</w:t>
      </w:r>
      <w:proofErr w:type="gramEnd"/>
      <w:r w:rsidRPr="00D76C0B">
        <w:rPr>
          <w:rFonts w:ascii="Times New Roman" w:hAnsi="Times New Roman" w:cs="Times New Roman"/>
          <w:sz w:val="24"/>
          <w:szCs w:val="24"/>
        </w:rPr>
        <w:t>особие. – М., 2003.</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Физика (для нетехнических специальностей): учебник. – М., 2003.</w:t>
      </w:r>
    </w:p>
    <w:p w:rsidR="00D76C0B" w:rsidRPr="00D76C0B" w:rsidRDefault="00D76C0B" w:rsidP="00D76C0B">
      <w:pPr>
        <w:spacing w:line="276" w:lineRule="auto"/>
        <w:jc w:val="both"/>
        <w:rPr>
          <w:rFonts w:ascii="Times New Roman" w:hAnsi="Times New Roman" w:cs="Times New Roman"/>
          <w:b/>
          <w:sz w:val="24"/>
          <w:szCs w:val="24"/>
        </w:rPr>
      </w:pPr>
    </w:p>
    <w:p w:rsidR="00D76C0B" w:rsidRPr="00D76C0B" w:rsidRDefault="00D76C0B" w:rsidP="00D76C0B">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rPr>
        <w:tab/>
      </w:r>
      <w:r w:rsidRPr="00D76C0B">
        <w:rPr>
          <w:rFonts w:ascii="Times New Roman" w:hAnsi="Times New Roman" w:cs="Times New Roman"/>
          <w:b/>
          <w:bCs/>
          <w:sz w:val="24"/>
          <w:szCs w:val="24"/>
        </w:rPr>
        <w:t xml:space="preserve">Дополнительные источники: </w:t>
      </w:r>
    </w:p>
    <w:p w:rsidR="00D76C0B" w:rsidRPr="00D76C0B" w:rsidRDefault="00D76C0B" w:rsidP="00D76C0B">
      <w:pPr>
        <w:spacing w:line="276" w:lineRule="auto"/>
        <w:jc w:val="both"/>
        <w:rPr>
          <w:rFonts w:ascii="Times New Roman" w:hAnsi="Times New Roman" w:cs="Times New Roman"/>
          <w:b/>
          <w:sz w:val="24"/>
          <w:szCs w:val="24"/>
        </w:rPr>
      </w:pP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Громов С.В. Шаронова Н.В. Физика, 10—11: Книга для учителя. – М., 2004.</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Кабардин</w:t>
      </w:r>
      <w:proofErr w:type="spellEnd"/>
      <w:r w:rsidRPr="00D76C0B">
        <w:rPr>
          <w:rFonts w:ascii="Times New Roman" w:hAnsi="Times New Roman" w:cs="Times New Roman"/>
          <w:color w:val="000000"/>
          <w:sz w:val="24"/>
          <w:szCs w:val="24"/>
        </w:rPr>
        <w:t xml:space="preserve"> О.Φ., Орлов В.А. Экспериментальные задания по физике. 9—11 классы: учебное пособие для учащихся общеобразовательных учреждений. – М., 2001.</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Методические рекомендации по использованию учебников В.А.Касьянова «Физика. 10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xml:space="preserve">.», «Физика.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при изучении физики на базовом и профильном уровне. – М., 2016.</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Физика. 10,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Тематическое и поурочное планирование. – М., 2016</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Ю.И.Физика, 10 </w:t>
      </w:r>
      <w:proofErr w:type="spellStart"/>
      <w:r w:rsidRPr="00D76C0B">
        <w:rPr>
          <w:rFonts w:ascii="Times New Roman" w:hAnsi="Times New Roman" w:cs="Times New Roman"/>
          <w:sz w:val="24"/>
          <w:szCs w:val="24"/>
        </w:rPr>
        <w:t>кл</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етодические</w:t>
      </w:r>
      <w:proofErr w:type="spellEnd"/>
      <w:r w:rsidRPr="00D76C0B">
        <w:rPr>
          <w:rFonts w:ascii="Times New Roman" w:hAnsi="Times New Roman" w:cs="Times New Roman"/>
          <w:sz w:val="24"/>
          <w:szCs w:val="24"/>
        </w:rPr>
        <w:t xml:space="preserve">  материалы для учителя–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Ю.И.Физика, 11кл.; Методические материалы для учителя.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Лабковский</w:t>
      </w:r>
      <w:proofErr w:type="spellEnd"/>
      <w:r w:rsidRPr="00D76C0B">
        <w:rPr>
          <w:rFonts w:ascii="Times New Roman" w:hAnsi="Times New Roman" w:cs="Times New Roman"/>
          <w:color w:val="000000"/>
          <w:sz w:val="24"/>
          <w:szCs w:val="24"/>
        </w:rPr>
        <w:t xml:space="preserve"> В.Б. 220 задач по физике с решениями: книга для учащихся 10—11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общеобразовательных учреждений. – М., 2006.</w:t>
      </w:r>
    </w:p>
    <w:p w:rsidR="00D76C0B" w:rsidRPr="00D76C0B" w:rsidRDefault="00D76C0B" w:rsidP="00D76C0B">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Федеральный компонент государственного стандарта общего образования / Министерство образования РФ. – М., 2004.</w:t>
      </w:r>
    </w:p>
    <w:p w:rsidR="004D1E0B" w:rsidRPr="00D76C0B" w:rsidRDefault="004D1E0B" w:rsidP="00D76C0B">
      <w:pPr>
        <w:widowControl/>
        <w:autoSpaceDE/>
        <w:autoSpaceDN/>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br w:type="page"/>
      </w:r>
    </w:p>
    <w:p w:rsidR="004D1E0B" w:rsidRPr="007B1078" w:rsidRDefault="00DC18A2" w:rsidP="007B1078">
      <w:pPr>
        <w:pStyle w:val="af7"/>
        <w:numPr>
          <w:ilvl w:val="0"/>
          <w:numId w:val="25"/>
        </w:numPr>
        <w:spacing w:line="259" w:lineRule="auto"/>
        <w:ind w:right="287"/>
        <w:rPr>
          <w:rFonts w:ascii="Times New Roman" w:hAnsi="Times New Roman" w:cs="Times New Roman"/>
          <w:b/>
          <w:sz w:val="24"/>
          <w:szCs w:val="24"/>
        </w:rPr>
      </w:pPr>
      <w:bookmarkStart w:id="5" w:name="_bookmark8"/>
      <w:bookmarkEnd w:id="5"/>
      <w:r w:rsidRPr="007B1078">
        <w:rPr>
          <w:rFonts w:ascii="Times New Roman" w:hAnsi="Times New Roman" w:cs="Times New Roman"/>
          <w:b/>
          <w:sz w:val="24"/>
          <w:szCs w:val="24"/>
        </w:rPr>
        <w:lastRenderedPageBreak/>
        <w:t xml:space="preserve">Контроль и оценка результатов освоения </w:t>
      </w:r>
      <w:r w:rsidR="007B1078" w:rsidRPr="007B1078">
        <w:rPr>
          <w:rFonts w:ascii="Times New Roman" w:hAnsi="Times New Roman" w:cs="Times New Roman"/>
          <w:b/>
          <w:sz w:val="24"/>
          <w:szCs w:val="24"/>
        </w:rPr>
        <w:t>дисциплины</w:t>
      </w:r>
    </w:p>
    <w:p w:rsidR="007B1078" w:rsidRPr="007B1078" w:rsidRDefault="007B1078" w:rsidP="007B1078">
      <w:pPr>
        <w:pStyle w:val="af7"/>
        <w:spacing w:line="259" w:lineRule="auto"/>
        <w:ind w:left="855" w:right="287" w:firstLine="0"/>
        <w:rPr>
          <w:rFonts w:ascii="Times New Roman" w:hAnsi="Times New Roman" w:cs="Times New Roman"/>
          <w:b/>
          <w:sz w:val="24"/>
          <w:szCs w:val="24"/>
        </w:rPr>
      </w:pPr>
    </w:p>
    <w:p w:rsidR="004D1E0B" w:rsidRPr="007B1078" w:rsidRDefault="004D1E0B" w:rsidP="004D1E0B">
      <w:pPr>
        <w:pStyle w:val="af7"/>
        <w:spacing w:line="259" w:lineRule="auto"/>
        <w:ind w:left="0" w:right="287" w:firstLine="709"/>
        <w:rPr>
          <w:rFonts w:ascii="Times New Roman" w:hAnsi="Times New Roman" w:cs="Times New Roman"/>
          <w:sz w:val="24"/>
          <w:szCs w:val="24"/>
        </w:rPr>
      </w:pPr>
      <w:r w:rsidRPr="007B1078">
        <w:rPr>
          <w:rFonts w:ascii="Times New Roman" w:hAnsi="Times New Roman" w:cs="Times New Roman"/>
          <w:b/>
          <w:sz w:val="24"/>
          <w:szCs w:val="24"/>
        </w:rPr>
        <w:t>Контроль</w:t>
      </w:r>
      <w:r w:rsidR="007B1078">
        <w:rPr>
          <w:rFonts w:ascii="Times New Roman" w:hAnsi="Times New Roman" w:cs="Times New Roman"/>
          <w:b/>
          <w:sz w:val="24"/>
          <w:szCs w:val="24"/>
        </w:rPr>
        <w:t xml:space="preserve"> </w:t>
      </w:r>
      <w:r w:rsidRPr="007B1078">
        <w:rPr>
          <w:rFonts w:ascii="Times New Roman" w:hAnsi="Times New Roman" w:cs="Times New Roman"/>
          <w:b/>
          <w:sz w:val="24"/>
          <w:szCs w:val="24"/>
        </w:rPr>
        <w:t>и</w:t>
      </w:r>
      <w:r w:rsidR="007B1078">
        <w:rPr>
          <w:rFonts w:ascii="Times New Roman" w:hAnsi="Times New Roman" w:cs="Times New Roman"/>
          <w:b/>
          <w:sz w:val="24"/>
          <w:szCs w:val="24"/>
        </w:rPr>
        <w:t xml:space="preserve"> </w:t>
      </w:r>
      <w:r w:rsidRPr="007B1078">
        <w:rPr>
          <w:rFonts w:ascii="Times New Roman" w:hAnsi="Times New Roman" w:cs="Times New Roman"/>
          <w:b/>
          <w:sz w:val="24"/>
          <w:szCs w:val="24"/>
        </w:rPr>
        <w:t>оценка</w:t>
      </w:r>
      <w:r w:rsidR="007B1078">
        <w:rPr>
          <w:rFonts w:ascii="Times New Roman" w:hAnsi="Times New Roman" w:cs="Times New Roman"/>
          <w:b/>
          <w:sz w:val="24"/>
          <w:szCs w:val="24"/>
        </w:rPr>
        <w:t xml:space="preserve"> </w:t>
      </w:r>
      <w:r w:rsidRPr="007B1078">
        <w:rPr>
          <w:rFonts w:ascii="Times New Roman" w:hAnsi="Times New Roman" w:cs="Times New Roman"/>
          <w:sz w:val="24"/>
          <w:szCs w:val="24"/>
        </w:rPr>
        <w:t>раскрываются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через</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усвоенные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знания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 xml:space="preserve">и </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приобретенные</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обучающимися</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умения,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направленные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на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формирование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общих</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профессиональных</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должны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быть</w:t>
      </w:r>
      <w:r w:rsidR="007B1078">
        <w:rPr>
          <w:rFonts w:ascii="Times New Roman" w:hAnsi="Times New Roman" w:cs="Times New Roman"/>
          <w:sz w:val="24"/>
          <w:szCs w:val="24"/>
        </w:rPr>
        <w:t xml:space="preserve"> </w:t>
      </w:r>
      <w:r w:rsidRPr="007B1078">
        <w:rPr>
          <w:rFonts w:ascii="Times New Roman" w:hAnsi="Times New Roman" w:cs="Times New Roman"/>
          <w:spacing w:val="-1"/>
          <w:sz w:val="24"/>
          <w:szCs w:val="24"/>
        </w:rPr>
        <w:t>соотнесены</w:t>
      </w:r>
      <w:r w:rsidR="007B1078">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с</w:t>
      </w:r>
      <w:r w:rsidR="007B1078">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предметными</w:t>
      </w:r>
      <w:r w:rsidR="007B1078">
        <w:rPr>
          <w:rFonts w:ascii="Times New Roman" w:hAnsi="Times New Roman" w:cs="Times New Roman"/>
          <w:spacing w:val="-1"/>
          <w:sz w:val="24"/>
          <w:szCs w:val="24"/>
        </w:rPr>
        <w:t xml:space="preserve"> </w:t>
      </w:r>
      <w:r w:rsidRPr="007B1078">
        <w:rPr>
          <w:rFonts w:ascii="Times New Roman" w:hAnsi="Times New Roman" w:cs="Times New Roman"/>
          <w:sz w:val="24"/>
          <w:szCs w:val="24"/>
        </w:rPr>
        <w:t>результатами.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Для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контроля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оценки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результатов</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обучения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преподаватель</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выбирает</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формы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методы</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с</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учетом</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профессионализации</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обучения по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программе</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дисциплины.</w:t>
      </w:r>
    </w:p>
    <w:p w:rsidR="004D1E0B" w:rsidRPr="007B1078" w:rsidRDefault="004D1E0B" w:rsidP="004D1E0B">
      <w:pPr>
        <w:pStyle w:val="af"/>
        <w:spacing w:before="1" w:line="259" w:lineRule="auto"/>
        <w:ind w:left="302" w:right="283"/>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982"/>
        <w:gridCol w:w="3968"/>
        <w:gridCol w:w="3010"/>
      </w:tblGrid>
      <w:tr w:rsidR="00A42BEE" w:rsidRPr="007B1078" w:rsidTr="003D5484">
        <w:trPr>
          <w:trHeight w:val="20"/>
        </w:trPr>
        <w:tc>
          <w:tcPr>
            <w:tcW w:w="1497" w:type="pct"/>
          </w:tcPr>
          <w:p w:rsidR="004D1E0B" w:rsidRPr="007B1078" w:rsidRDefault="004D1E0B" w:rsidP="007B1078">
            <w:pPr>
              <w:pStyle w:val="TableParagraph"/>
              <w:spacing w:line="288" w:lineRule="exact"/>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Код</w:t>
            </w:r>
            <w:r w:rsidR="007B1078" w:rsidRPr="007B1078">
              <w:rPr>
                <w:rFonts w:ascii="Times New Roman" w:hAnsi="Times New Roman" w:cs="Times New Roman"/>
                <w:b/>
                <w:sz w:val="24"/>
                <w:szCs w:val="24"/>
              </w:rPr>
              <w:t xml:space="preserve"> </w:t>
            </w:r>
            <w:r w:rsidRPr="007B1078">
              <w:rPr>
                <w:rFonts w:ascii="Times New Roman" w:hAnsi="Times New Roman" w:cs="Times New Roman"/>
                <w:b/>
                <w:sz w:val="24"/>
                <w:szCs w:val="24"/>
              </w:rPr>
              <w:t>и наименование</w:t>
            </w:r>
          </w:p>
          <w:p w:rsidR="004D1E0B" w:rsidRPr="007B1078" w:rsidRDefault="007B1078" w:rsidP="007B1078">
            <w:pPr>
              <w:pStyle w:val="TableParagraph"/>
              <w:spacing w:before="24"/>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ф</w:t>
            </w:r>
            <w:r w:rsidR="004D1E0B" w:rsidRPr="007B1078">
              <w:rPr>
                <w:rFonts w:ascii="Times New Roman" w:hAnsi="Times New Roman" w:cs="Times New Roman"/>
                <w:b/>
                <w:sz w:val="24"/>
                <w:szCs w:val="24"/>
              </w:rPr>
              <w:t>ормируемых</w:t>
            </w:r>
            <w:r w:rsidRPr="007B1078">
              <w:rPr>
                <w:rFonts w:ascii="Times New Roman" w:hAnsi="Times New Roman" w:cs="Times New Roman"/>
                <w:b/>
                <w:sz w:val="24"/>
                <w:szCs w:val="24"/>
              </w:rPr>
              <w:t xml:space="preserve"> </w:t>
            </w:r>
            <w:r w:rsidR="004D1E0B" w:rsidRPr="007B1078">
              <w:rPr>
                <w:rFonts w:ascii="Times New Roman" w:hAnsi="Times New Roman" w:cs="Times New Roman"/>
                <w:b/>
                <w:sz w:val="24"/>
                <w:szCs w:val="24"/>
              </w:rPr>
              <w:t>компетенций</w:t>
            </w:r>
          </w:p>
        </w:tc>
        <w:tc>
          <w:tcPr>
            <w:tcW w:w="1992" w:type="pct"/>
          </w:tcPr>
          <w:p w:rsidR="004D1E0B" w:rsidRPr="007B1078" w:rsidRDefault="004D1E0B" w:rsidP="007B1078">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Раздел/Тема</w:t>
            </w:r>
          </w:p>
        </w:tc>
        <w:tc>
          <w:tcPr>
            <w:tcW w:w="1511" w:type="pct"/>
          </w:tcPr>
          <w:p w:rsidR="004D1E0B" w:rsidRPr="007B1078" w:rsidRDefault="004D1E0B" w:rsidP="007B1078">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Тип</w:t>
            </w:r>
            <w:r w:rsidR="007B1078" w:rsidRPr="007B1078">
              <w:rPr>
                <w:rFonts w:ascii="Times New Roman" w:hAnsi="Times New Roman" w:cs="Times New Roman"/>
                <w:b/>
                <w:sz w:val="24"/>
                <w:szCs w:val="24"/>
              </w:rPr>
              <w:t xml:space="preserve"> </w:t>
            </w:r>
            <w:proofErr w:type="gramStart"/>
            <w:r w:rsidRPr="007B1078">
              <w:rPr>
                <w:rFonts w:ascii="Times New Roman" w:hAnsi="Times New Roman" w:cs="Times New Roman"/>
                <w:b/>
                <w:sz w:val="24"/>
                <w:szCs w:val="24"/>
              </w:rPr>
              <w:t>оценочных</w:t>
            </w:r>
            <w:proofErr w:type="gramEnd"/>
          </w:p>
          <w:p w:rsidR="004D1E0B" w:rsidRPr="007B1078" w:rsidRDefault="004D1E0B" w:rsidP="007B1078">
            <w:pPr>
              <w:pStyle w:val="TableParagraph"/>
              <w:spacing w:before="24"/>
              <w:ind w:left="147"/>
              <w:rPr>
                <w:rFonts w:ascii="Times New Roman" w:hAnsi="Times New Roman" w:cs="Times New Roman"/>
                <w:b/>
                <w:sz w:val="24"/>
                <w:szCs w:val="24"/>
              </w:rPr>
            </w:pPr>
            <w:r w:rsidRPr="007B1078">
              <w:rPr>
                <w:rFonts w:ascii="Times New Roman" w:hAnsi="Times New Roman" w:cs="Times New Roman"/>
                <w:b/>
                <w:sz w:val="24"/>
                <w:szCs w:val="24"/>
              </w:rPr>
              <w:t>мероприятий</w:t>
            </w:r>
          </w:p>
        </w:tc>
      </w:tr>
      <w:tr w:rsidR="00A42BEE" w:rsidRPr="007B1078" w:rsidTr="003D5484">
        <w:trPr>
          <w:trHeight w:val="20"/>
        </w:trPr>
        <w:tc>
          <w:tcPr>
            <w:tcW w:w="1497" w:type="pct"/>
          </w:tcPr>
          <w:p w:rsidR="004D1E0B" w:rsidRPr="007B1078" w:rsidRDefault="004D1E0B" w:rsidP="007B1078">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ОК01.Выбирать</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способы решения</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задач профессиональной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деятельности применительно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к</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различным контекстам</w:t>
            </w:r>
          </w:p>
        </w:tc>
        <w:tc>
          <w:tcPr>
            <w:tcW w:w="1992" w:type="pct"/>
          </w:tcPr>
          <w:p w:rsidR="004D1E0B" w:rsidRPr="007B1078" w:rsidRDefault="004D1E0B" w:rsidP="003D5484">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1.Темы</w:t>
            </w:r>
            <w:r w:rsidR="002E1731">
              <w:rPr>
                <w:rFonts w:ascii="Times New Roman" w:hAnsi="Times New Roman" w:cs="Times New Roman"/>
                <w:sz w:val="24"/>
                <w:szCs w:val="24"/>
              </w:rPr>
              <w:t xml:space="preserve"> </w:t>
            </w:r>
            <w:r w:rsidR="00190D80">
              <w:rPr>
                <w:rFonts w:ascii="Times New Roman" w:hAnsi="Times New Roman" w:cs="Times New Roman"/>
                <w:sz w:val="24"/>
                <w:szCs w:val="24"/>
              </w:rPr>
              <w:t>1.1</w:t>
            </w:r>
            <w:r w:rsidRPr="007B1078">
              <w:rPr>
                <w:rFonts w:ascii="Times New Roman" w:hAnsi="Times New Roman" w:cs="Times New Roman"/>
                <w:sz w:val="24"/>
                <w:szCs w:val="24"/>
              </w:rPr>
              <w:t>,1.2, 1.3</w:t>
            </w:r>
            <w:r w:rsidR="00190D80">
              <w:rPr>
                <w:rFonts w:ascii="Times New Roman" w:hAnsi="Times New Roman" w:cs="Times New Roman"/>
                <w:sz w:val="24"/>
                <w:szCs w:val="24"/>
              </w:rPr>
              <w:t>.</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2.Темы 2.1,2.2</w:t>
            </w:r>
            <w:r w:rsidRPr="007B1078">
              <w:rPr>
                <w:rFonts w:ascii="Times New Roman" w:hAnsi="Times New Roman" w:cs="Times New Roman"/>
                <w:sz w:val="24"/>
                <w:szCs w:val="24"/>
              </w:rPr>
              <w:t>, 2.3.</w:t>
            </w:r>
          </w:p>
          <w:p w:rsidR="004D1E0B" w:rsidRPr="007B1078" w:rsidRDefault="004D1E0B"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3.Темы</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3.1,</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3.2,</w:t>
            </w:r>
            <w:r w:rsidR="00190D80">
              <w:rPr>
                <w:rFonts w:ascii="Times New Roman" w:hAnsi="Times New Roman" w:cs="Times New Roman"/>
                <w:sz w:val="24"/>
                <w:szCs w:val="24"/>
              </w:rPr>
              <w:t xml:space="preserve"> 3.3, 3.4</w:t>
            </w:r>
            <w:r w:rsidRPr="007B1078">
              <w:rPr>
                <w:rFonts w:ascii="Times New Roman" w:hAnsi="Times New Roman" w:cs="Times New Roman"/>
                <w:sz w:val="24"/>
                <w:szCs w:val="24"/>
              </w:rPr>
              <w:t>,</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Темы</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4.1,</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4.2</w:t>
            </w:r>
            <w:r w:rsidR="00190D80">
              <w:rPr>
                <w:rFonts w:ascii="Times New Roman" w:hAnsi="Times New Roman" w:cs="Times New Roman"/>
                <w:sz w:val="24"/>
                <w:szCs w:val="24"/>
              </w:rPr>
              <w:t>, 4.3, 4.4.</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5.</w:t>
            </w:r>
            <w:r w:rsidR="00190D80">
              <w:rPr>
                <w:rFonts w:ascii="Times New Roman" w:hAnsi="Times New Roman" w:cs="Times New Roman"/>
                <w:sz w:val="24"/>
                <w:szCs w:val="24"/>
              </w:rPr>
              <w:t xml:space="preserve"> Темы 5.1,5.2.</w:t>
            </w:r>
          </w:p>
          <w:p w:rsidR="004D1E0B"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6.Темы</w:t>
            </w:r>
            <w:r w:rsidR="00190D80">
              <w:rPr>
                <w:rFonts w:ascii="Times New Roman" w:hAnsi="Times New Roman" w:cs="Times New Roman"/>
                <w:sz w:val="24"/>
                <w:szCs w:val="24"/>
              </w:rPr>
              <w:t xml:space="preserve"> 6.1</w:t>
            </w:r>
            <w:r w:rsidRPr="007B1078">
              <w:rPr>
                <w:rFonts w:ascii="Times New Roman" w:hAnsi="Times New Roman" w:cs="Times New Roman"/>
                <w:sz w:val="24"/>
                <w:szCs w:val="24"/>
              </w:rPr>
              <w:t>,</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6.2</w:t>
            </w:r>
            <w:r w:rsidR="00190D80">
              <w:rPr>
                <w:rFonts w:ascii="Times New Roman" w:hAnsi="Times New Roman" w:cs="Times New Roman"/>
                <w:sz w:val="24"/>
                <w:szCs w:val="24"/>
              </w:rPr>
              <w:t>, 6.3.</w:t>
            </w:r>
          </w:p>
          <w:p w:rsidR="00190D80" w:rsidRPr="007B1078" w:rsidRDefault="00190D80"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val="restart"/>
            <w:vAlign w:val="center"/>
          </w:tcPr>
          <w:p w:rsidR="004D1E0B" w:rsidRPr="007B1078" w:rsidRDefault="004D1E0B" w:rsidP="00A42BEE">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w:t>
            </w:r>
            <w:r w:rsidRPr="007B1078">
              <w:rPr>
                <w:rFonts w:ascii="Times New Roman" w:hAnsi="Times New Roman" w:cs="Times New Roman"/>
                <w:sz w:val="24"/>
                <w:szCs w:val="24"/>
              </w:rPr>
              <w:tab/>
              <w:t>устный</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4D1E0B" w:rsidRPr="007B1078" w:rsidRDefault="000228C1" w:rsidP="00A42BEE">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004D1E0B" w:rsidRPr="007B1078">
              <w:rPr>
                <w:rFonts w:ascii="Times New Roman" w:hAnsi="Times New Roman" w:cs="Times New Roman"/>
                <w:spacing w:val="-1"/>
                <w:sz w:val="24"/>
                <w:szCs w:val="24"/>
              </w:rPr>
              <w:t>ронтальный</w:t>
            </w:r>
            <w:r w:rsidR="007B1078">
              <w:rPr>
                <w:rFonts w:ascii="Times New Roman" w:hAnsi="Times New Roman" w:cs="Times New Roman"/>
                <w:spacing w:val="-1"/>
                <w:sz w:val="24"/>
                <w:szCs w:val="24"/>
              </w:rPr>
              <w:t xml:space="preserve"> </w:t>
            </w:r>
            <w:r w:rsidR="004D1E0B" w:rsidRPr="007B1078">
              <w:rPr>
                <w:rFonts w:ascii="Times New Roman" w:hAnsi="Times New Roman" w:cs="Times New Roman"/>
                <w:sz w:val="24"/>
                <w:szCs w:val="24"/>
              </w:rPr>
              <w:t>опрос;</w:t>
            </w:r>
          </w:p>
          <w:p w:rsidR="004D1E0B" w:rsidRPr="007B1078" w:rsidRDefault="007B1078" w:rsidP="00A42BEE">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004D1E0B"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работ;</w:t>
            </w:r>
          </w:p>
          <w:p w:rsidR="004D1E0B" w:rsidRPr="00A42BEE" w:rsidRDefault="004D1E0B" w:rsidP="00A42BEE">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sidR="00A42BEE">
              <w:rPr>
                <w:rFonts w:ascii="Times New Roman" w:hAnsi="Times New Roman" w:cs="Times New Roman"/>
                <w:sz w:val="24"/>
                <w:szCs w:val="24"/>
              </w:rPr>
              <w:t xml:space="preserve"> </w:t>
            </w:r>
            <w:r w:rsidR="000228C1">
              <w:rPr>
                <w:rFonts w:ascii="Times New Roman" w:hAnsi="Times New Roman" w:cs="Times New Roman"/>
                <w:sz w:val="24"/>
                <w:szCs w:val="24"/>
              </w:rPr>
              <w:t xml:space="preserve">практических </w:t>
            </w:r>
            <w:r w:rsidRPr="00A42BEE">
              <w:rPr>
                <w:rFonts w:ascii="Times New Roman" w:hAnsi="Times New Roman" w:cs="Times New Roman"/>
                <w:sz w:val="24"/>
                <w:szCs w:val="24"/>
              </w:rPr>
              <w:t>работ;</w:t>
            </w:r>
          </w:p>
          <w:p w:rsidR="004D1E0B" w:rsidRPr="007B1078" w:rsidRDefault="004D1E0B" w:rsidP="00A42BEE">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4D1E0B" w:rsidRPr="007B1078" w:rsidRDefault="004D1E0B" w:rsidP="00A42BEE">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4D1E0B" w:rsidRPr="007B1078" w:rsidRDefault="00242010" w:rsidP="00A42BEE">
            <w:pPr>
              <w:pStyle w:val="TableParagraph"/>
              <w:numPr>
                <w:ilvl w:val="0"/>
                <w:numId w:val="8"/>
              </w:numPr>
              <w:tabs>
                <w:tab w:val="left" w:pos="426"/>
              </w:tabs>
              <w:spacing w:line="308" w:lineRule="exact"/>
              <w:ind w:left="147" w:right="174" w:firstLine="0"/>
              <w:rPr>
                <w:rFonts w:ascii="Times New Roman" w:hAnsi="Times New Roman" w:cs="Times New Roman"/>
                <w:sz w:val="24"/>
                <w:szCs w:val="24"/>
              </w:rPr>
            </w:pPr>
            <w:r w:rsidRPr="007B1078">
              <w:rPr>
                <w:rFonts w:ascii="Times New Roman" w:hAnsi="Times New Roman" w:cs="Times New Roman"/>
                <w:sz w:val="24"/>
                <w:szCs w:val="24"/>
              </w:rPr>
              <w:t xml:space="preserve">выполнение </w:t>
            </w:r>
            <w:r w:rsidR="004D1E0B" w:rsidRPr="007B1078">
              <w:rPr>
                <w:rFonts w:ascii="Times New Roman" w:hAnsi="Times New Roman" w:cs="Times New Roman"/>
                <w:sz w:val="24"/>
                <w:szCs w:val="24"/>
              </w:rPr>
              <w:t>экзамен</w:t>
            </w:r>
            <w:r w:rsidRPr="007B1078">
              <w:rPr>
                <w:rFonts w:ascii="Times New Roman" w:hAnsi="Times New Roman" w:cs="Times New Roman"/>
                <w:sz w:val="24"/>
                <w:szCs w:val="24"/>
              </w:rPr>
              <w:t>ационных заданий</w:t>
            </w: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46"/>
              <w:rPr>
                <w:rFonts w:ascii="Times New Roman" w:hAnsi="Times New Roman" w:cs="Times New Roman"/>
                <w:sz w:val="24"/>
                <w:szCs w:val="24"/>
              </w:rPr>
            </w:pPr>
            <w:r w:rsidRPr="007B1078">
              <w:rPr>
                <w:rFonts w:ascii="Times New Roman" w:hAnsi="Times New Roman" w:cs="Times New Roman"/>
                <w:sz w:val="24"/>
                <w:szCs w:val="24"/>
              </w:rPr>
              <w:t>ОК 02. Использовать</w:t>
            </w:r>
            <w:r w:rsidR="007B1078">
              <w:rPr>
                <w:rFonts w:ascii="Times New Roman" w:hAnsi="Times New Roman" w:cs="Times New Roman"/>
                <w:sz w:val="24"/>
                <w:szCs w:val="24"/>
              </w:rPr>
              <w:t xml:space="preserve"> с</w:t>
            </w:r>
            <w:r w:rsidRPr="007B1078">
              <w:rPr>
                <w:rFonts w:ascii="Times New Roman" w:hAnsi="Times New Roman" w:cs="Times New Roman"/>
                <w:sz w:val="24"/>
                <w:szCs w:val="24"/>
              </w:rPr>
              <w:t>овременные средства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поиска, анализа</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интерпретации информации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информационные технологии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для выполнения задач</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деятельности</w:t>
            </w:r>
          </w:p>
        </w:tc>
        <w:tc>
          <w:tcPr>
            <w:tcW w:w="1992" w:type="pct"/>
          </w:tcPr>
          <w:p w:rsidR="004D1E0B" w:rsidRPr="007B1078" w:rsidRDefault="004D1E0B"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1.Темы</w:t>
            </w:r>
            <w:r w:rsidR="002E1731">
              <w:rPr>
                <w:rFonts w:ascii="Times New Roman" w:hAnsi="Times New Roman" w:cs="Times New Roman"/>
                <w:sz w:val="24"/>
                <w:szCs w:val="24"/>
              </w:rPr>
              <w:t xml:space="preserve"> </w:t>
            </w:r>
            <w:r w:rsidRPr="007B1078">
              <w:rPr>
                <w:rFonts w:ascii="Times New Roman" w:hAnsi="Times New Roman" w:cs="Times New Roman"/>
                <w:sz w:val="24"/>
                <w:szCs w:val="24"/>
              </w:rPr>
              <w:t>1.1.,1.2, 1.3</w:t>
            </w:r>
            <w:r w:rsidR="00190D80">
              <w:rPr>
                <w:rFonts w:ascii="Times New Roman" w:hAnsi="Times New Roman" w:cs="Times New Roman"/>
                <w:sz w:val="24"/>
                <w:szCs w:val="24"/>
              </w:rPr>
              <w:t>.</w:t>
            </w:r>
          </w:p>
          <w:p w:rsidR="004D1E0B" w:rsidRPr="007B1078" w:rsidRDefault="00190D80"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004D1E0B" w:rsidRPr="007B1078">
              <w:rPr>
                <w:rFonts w:ascii="Times New Roman" w:hAnsi="Times New Roman" w:cs="Times New Roman"/>
                <w:sz w:val="24"/>
                <w:szCs w:val="24"/>
              </w:rPr>
              <w:t>, 2.3.</w:t>
            </w:r>
          </w:p>
          <w:p w:rsidR="004D1E0B" w:rsidRPr="007B1078" w:rsidRDefault="00190D80"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004D1E0B" w:rsidRPr="007B1078">
              <w:rPr>
                <w:rFonts w:ascii="Times New Roman" w:hAnsi="Times New Roman" w:cs="Times New Roman"/>
                <w:sz w:val="24"/>
                <w:szCs w:val="24"/>
              </w:rPr>
              <w:t>3.3,</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3.4,</w:t>
            </w:r>
            <w:r>
              <w:rPr>
                <w:rFonts w:ascii="Times New Roman" w:hAnsi="Times New Roman" w:cs="Times New Roman"/>
                <w:sz w:val="24"/>
                <w:szCs w:val="24"/>
              </w:rPr>
              <w:t xml:space="preserve"> </w:t>
            </w:r>
            <w:r w:rsidR="004D1E0B" w:rsidRPr="007B1078">
              <w:rPr>
                <w:rFonts w:ascii="Times New Roman" w:hAnsi="Times New Roman" w:cs="Times New Roman"/>
                <w:sz w:val="24"/>
                <w:szCs w:val="24"/>
              </w:rPr>
              <w:t>3.5.</w:t>
            </w:r>
          </w:p>
          <w:p w:rsidR="004D1E0B" w:rsidRPr="007B1078" w:rsidRDefault="004D1E0B"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4.Темы 4.1, 4.2, 4.3, 4.4</w:t>
            </w:r>
          </w:p>
          <w:p w:rsidR="004D1E0B" w:rsidRPr="007B1078" w:rsidRDefault="004D1E0B"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sidR="00190D80">
              <w:rPr>
                <w:rFonts w:ascii="Times New Roman" w:hAnsi="Times New Roman" w:cs="Times New Roman"/>
                <w:sz w:val="24"/>
                <w:szCs w:val="24"/>
              </w:rPr>
              <w:t xml:space="preserve"> </w:t>
            </w:r>
            <w:r w:rsidRPr="007B1078">
              <w:rPr>
                <w:rFonts w:ascii="Times New Roman" w:hAnsi="Times New Roman" w:cs="Times New Roman"/>
                <w:sz w:val="24"/>
                <w:szCs w:val="24"/>
              </w:rPr>
              <w:t>5.</w:t>
            </w:r>
            <w:r w:rsidR="00190D80">
              <w:rPr>
                <w:rFonts w:ascii="Times New Roman" w:hAnsi="Times New Roman" w:cs="Times New Roman"/>
                <w:sz w:val="24"/>
                <w:szCs w:val="24"/>
              </w:rPr>
              <w:t xml:space="preserve"> Темы </w:t>
            </w:r>
            <w:r w:rsidRPr="007B1078">
              <w:rPr>
                <w:rFonts w:ascii="Times New Roman" w:hAnsi="Times New Roman" w:cs="Times New Roman"/>
                <w:sz w:val="24"/>
                <w:szCs w:val="24"/>
              </w:rPr>
              <w:t>5.2.</w:t>
            </w:r>
          </w:p>
          <w:p w:rsidR="004D1E0B" w:rsidRDefault="00190D80"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190D80" w:rsidRPr="007B1078" w:rsidRDefault="00190D80"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368"/>
              <w:rPr>
                <w:rFonts w:ascii="Times New Roman" w:hAnsi="Times New Roman" w:cs="Times New Roman"/>
                <w:sz w:val="24"/>
                <w:szCs w:val="24"/>
              </w:rPr>
            </w:pPr>
            <w:r w:rsidRPr="007B1078">
              <w:rPr>
                <w:rFonts w:ascii="Times New Roman" w:hAnsi="Times New Roman" w:cs="Times New Roman"/>
                <w:sz w:val="24"/>
                <w:szCs w:val="24"/>
              </w:rPr>
              <w:t>ОК 03. Планировать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реализовывать собственное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профессиональное и</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личностное развитие,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предпринимательскую</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деятельность в</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сфере,</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использовать знания по</w:t>
            </w:r>
            <w:r w:rsidR="007B1078">
              <w:rPr>
                <w:rFonts w:ascii="Times New Roman" w:hAnsi="Times New Roman" w:cs="Times New Roman"/>
                <w:sz w:val="24"/>
                <w:szCs w:val="24"/>
              </w:rPr>
              <w:t xml:space="preserve"> </w:t>
            </w:r>
            <w:r w:rsidRPr="007B1078">
              <w:rPr>
                <w:rFonts w:ascii="Times New Roman" w:hAnsi="Times New Roman" w:cs="Times New Roman"/>
                <w:sz w:val="24"/>
                <w:szCs w:val="24"/>
              </w:rPr>
              <w:t>финансовой грамотности в</w:t>
            </w:r>
            <w:r w:rsidR="007B1078">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различных</w:t>
            </w:r>
            <w:proofErr w:type="gramEnd"/>
            <w:r w:rsidR="007B1078">
              <w:rPr>
                <w:rFonts w:ascii="Times New Roman" w:hAnsi="Times New Roman" w:cs="Times New Roman"/>
                <w:sz w:val="24"/>
                <w:szCs w:val="24"/>
              </w:rPr>
              <w:t xml:space="preserve"> </w:t>
            </w:r>
            <w:r w:rsidRPr="007B1078">
              <w:rPr>
                <w:rFonts w:ascii="Times New Roman" w:hAnsi="Times New Roman" w:cs="Times New Roman"/>
                <w:sz w:val="24"/>
                <w:szCs w:val="24"/>
              </w:rPr>
              <w:t>жизненных</w:t>
            </w:r>
          </w:p>
          <w:p w:rsidR="004D1E0B" w:rsidRPr="007B1078" w:rsidRDefault="004D1E0B" w:rsidP="007B1078">
            <w:pPr>
              <w:pStyle w:val="TableParagraph"/>
              <w:spacing w:line="290" w:lineRule="exact"/>
              <w:ind w:left="147"/>
              <w:rPr>
                <w:rFonts w:ascii="Times New Roman" w:hAnsi="Times New Roman" w:cs="Times New Roman"/>
                <w:sz w:val="24"/>
                <w:szCs w:val="24"/>
              </w:rPr>
            </w:pPr>
            <w:proofErr w:type="gramStart"/>
            <w:r w:rsidRPr="007B1078">
              <w:rPr>
                <w:rFonts w:ascii="Times New Roman" w:hAnsi="Times New Roman" w:cs="Times New Roman"/>
                <w:sz w:val="24"/>
                <w:szCs w:val="24"/>
              </w:rPr>
              <w:t>ситуациях</w:t>
            </w:r>
            <w:proofErr w:type="gramEnd"/>
          </w:p>
        </w:tc>
        <w:tc>
          <w:tcPr>
            <w:tcW w:w="1992" w:type="pct"/>
          </w:tcPr>
          <w:p w:rsidR="002E1731" w:rsidRPr="007B1078" w:rsidRDefault="002E1731"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2E1731"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 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2E1731" w:rsidRPr="007B1078" w:rsidRDefault="002E1731"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Pr="007B1078">
              <w:rPr>
                <w:rFonts w:ascii="Times New Roman" w:hAnsi="Times New Roman" w:cs="Times New Roman"/>
                <w:sz w:val="24"/>
                <w:szCs w:val="24"/>
              </w:rPr>
              <w:t>5.</w:t>
            </w:r>
            <w:r>
              <w:rPr>
                <w:rFonts w:ascii="Times New Roman" w:hAnsi="Times New Roman" w:cs="Times New Roman"/>
                <w:sz w:val="24"/>
                <w:szCs w:val="24"/>
              </w:rPr>
              <w:t>1, 5.2.</w:t>
            </w:r>
          </w:p>
          <w:p w:rsidR="004D1E0B" w:rsidRPr="007B1078" w:rsidRDefault="004D1E0B" w:rsidP="003D5484">
            <w:pPr>
              <w:pStyle w:val="TableParagraph"/>
              <w:spacing w:before="24"/>
              <w:ind w:left="147"/>
              <w:rPr>
                <w:rFonts w:ascii="Times New Roman" w:hAnsi="Times New Roman" w:cs="Times New Roman"/>
                <w:sz w:val="24"/>
                <w:szCs w:val="24"/>
              </w:rPr>
            </w:pP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09"/>
              <w:rPr>
                <w:rFonts w:ascii="Times New Roman" w:hAnsi="Times New Roman" w:cs="Times New Roman"/>
                <w:sz w:val="24"/>
                <w:szCs w:val="24"/>
              </w:rPr>
            </w:pPr>
            <w:r w:rsidRPr="007B1078">
              <w:rPr>
                <w:rFonts w:ascii="Times New Roman" w:hAnsi="Times New Roman" w:cs="Times New Roman"/>
                <w:sz w:val="24"/>
                <w:szCs w:val="24"/>
              </w:rPr>
              <w:t>ОК 04. Эффективно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взаимодействовать и работать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 коллективе и команде</w:t>
            </w:r>
          </w:p>
        </w:tc>
        <w:tc>
          <w:tcPr>
            <w:tcW w:w="1992" w:type="pct"/>
          </w:tcPr>
          <w:p w:rsidR="002E1731" w:rsidRPr="007B1078" w:rsidRDefault="002E1731"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2E1731" w:rsidRPr="007B1078" w:rsidRDefault="002E1731"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2E1731"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2E1731" w:rsidRPr="007B1078" w:rsidRDefault="002E1731"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2E1731" w:rsidRPr="007B1078" w:rsidRDefault="002E1731"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00A579DA">
              <w:rPr>
                <w:rFonts w:ascii="Times New Roman" w:hAnsi="Times New Roman" w:cs="Times New Roman"/>
                <w:sz w:val="24"/>
                <w:szCs w:val="24"/>
              </w:rPr>
              <w:t xml:space="preserve">5.1, </w:t>
            </w:r>
            <w:r w:rsidRPr="007B1078">
              <w:rPr>
                <w:rFonts w:ascii="Times New Roman" w:hAnsi="Times New Roman" w:cs="Times New Roman"/>
                <w:sz w:val="24"/>
                <w:szCs w:val="24"/>
              </w:rPr>
              <w:t>5.2.</w:t>
            </w:r>
          </w:p>
          <w:p w:rsidR="002E1731" w:rsidRDefault="002E1731"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4D1E0B" w:rsidRPr="007B1078" w:rsidRDefault="002E1731"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20"/>
        </w:trPr>
        <w:tc>
          <w:tcPr>
            <w:tcW w:w="1497" w:type="pct"/>
          </w:tcPr>
          <w:p w:rsidR="004D1E0B" w:rsidRPr="007B1078" w:rsidRDefault="004D1E0B" w:rsidP="007B1078">
            <w:pPr>
              <w:pStyle w:val="TableParagraph"/>
              <w:spacing w:line="259" w:lineRule="auto"/>
              <w:ind w:left="147" w:right="188"/>
              <w:rPr>
                <w:rFonts w:ascii="Times New Roman" w:hAnsi="Times New Roman" w:cs="Times New Roman"/>
                <w:sz w:val="24"/>
                <w:szCs w:val="24"/>
              </w:rPr>
            </w:pPr>
            <w:r w:rsidRPr="007B1078">
              <w:rPr>
                <w:rFonts w:ascii="Times New Roman" w:hAnsi="Times New Roman" w:cs="Times New Roman"/>
                <w:sz w:val="24"/>
                <w:szCs w:val="24"/>
              </w:rPr>
              <w:t xml:space="preserve">ОК 05. Осуществлять </w:t>
            </w:r>
            <w:r w:rsidRPr="007B1078">
              <w:rPr>
                <w:rFonts w:ascii="Times New Roman" w:hAnsi="Times New Roman" w:cs="Times New Roman"/>
                <w:sz w:val="24"/>
                <w:szCs w:val="24"/>
              </w:rPr>
              <w:lastRenderedPageBreak/>
              <w:t>устную и</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письменную коммуникацию</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на государственном языке</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Российской Федерации с</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учетом особенностей</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социального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и</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культурного контекста</w:t>
            </w:r>
          </w:p>
        </w:tc>
        <w:tc>
          <w:tcPr>
            <w:tcW w:w="1992" w:type="pct"/>
          </w:tcPr>
          <w:p w:rsidR="00F742D2" w:rsidRPr="007B1078" w:rsidRDefault="00F742D2"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lastRenderedPageBreak/>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F742D2" w:rsidRPr="007B1078" w:rsidRDefault="00F742D2"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lastRenderedPageBreak/>
              <w:t>Раздел 2.Темы 2.1, 2.2</w:t>
            </w:r>
            <w:r w:rsidRPr="007B1078">
              <w:rPr>
                <w:rFonts w:ascii="Times New Roman" w:hAnsi="Times New Roman" w:cs="Times New Roman"/>
                <w:sz w:val="24"/>
                <w:szCs w:val="24"/>
              </w:rPr>
              <w:t>, 2.3.</w:t>
            </w:r>
          </w:p>
          <w:p w:rsidR="00F742D2" w:rsidRPr="007B1078" w:rsidRDefault="00F742D2"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F742D2" w:rsidRPr="007B1078" w:rsidRDefault="00F742D2"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F742D2" w:rsidRPr="007B1078" w:rsidRDefault="00F742D2" w:rsidP="003D5484">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5.1, </w:t>
            </w:r>
            <w:r w:rsidRPr="007B1078">
              <w:rPr>
                <w:rFonts w:ascii="Times New Roman" w:hAnsi="Times New Roman" w:cs="Times New Roman"/>
                <w:sz w:val="24"/>
                <w:szCs w:val="24"/>
              </w:rPr>
              <w:t>5.2.</w:t>
            </w:r>
          </w:p>
          <w:p w:rsidR="00F742D2" w:rsidRDefault="00F742D2" w:rsidP="003D5484">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4D1E0B" w:rsidRPr="007B1078" w:rsidRDefault="00F742D2" w:rsidP="003D5484">
            <w:pPr>
              <w:pStyle w:val="TableParagraph"/>
              <w:spacing w:before="22"/>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tcPr>
          <w:p w:rsidR="004D1E0B" w:rsidRPr="007B1078" w:rsidRDefault="004D1E0B" w:rsidP="007B1078">
            <w:pPr>
              <w:ind w:left="147"/>
              <w:rPr>
                <w:rFonts w:ascii="Times New Roman" w:hAnsi="Times New Roman" w:cs="Times New Roman"/>
                <w:sz w:val="24"/>
                <w:szCs w:val="24"/>
              </w:rPr>
            </w:pPr>
          </w:p>
        </w:tc>
      </w:tr>
      <w:tr w:rsidR="00A42BEE" w:rsidRPr="007B1078" w:rsidTr="003D5484">
        <w:trPr>
          <w:trHeight w:val="58"/>
        </w:trPr>
        <w:tc>
          <w:tcPr>
            <w:tcW w:w="1497" w:type="pct"/>
          </w:tcPr>
          <w:p w:rsidR="004D1E0B" w:rsidRPr="007B1078" w:rsidRDefault="004D1E0B" w:rsidP="007B1078">
            <w:pPr>
              <w:pStyle w:val="TableParagraph"/>
              <w:spacing w:line="259" w:lineRule="auto"/>
              <w:ind w:left="147" w:right="307"/>
              <w:rPr>
                <w:rFonts w:ascii="Times New Roman" w:hAnsi="Times New Roman" w:cs="Times New Roman"/>
                <w:sz w:val="24"/>
                <w:szCs w:val="24"/>
              </w:rPr>
            </w:pPr>
            <w:r w:rsidRPr="007B1078">
              <w:rPr>
                <w:rFonts w:ascii="Times New Roman" w:hAnsi="Times New Roman" w:cs="Times New Roman"/>
                <w:sz w:val="24"/>
                <w:szCs w:val="24"/>
              </w:rPr>
              <w:lastRenderedPageBreak/>
              <w:t>ОК 07. Содействовать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сохранению окружающей</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среды, ресурсосбережению,</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применять знания об</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изменении климата,</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принципы бережливого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производства, эффективно</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действовать</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в</w:t>
            </w:r>
            <w:r w:rsidR="00A42BEE">
              <w:rPr>
                <w:rFonts w:ascii="Times New Roman" w:hAnsi="Times New Roman" w:cs="Times New Roman"/>
                <w:sz w:val="24"/>
                <w:szCs w:val="24"/>
              </w:rPr>
              <w:t xml:space="preserve"> </w:t>
            </w:r>
            <w:r w:rsidRPr="007B1078">
              <w:rPr>
                <w:rFonts w:ascii="Times New Roman" w:hAnsi="Times New Roman" w:cs="Times New Roman"/>
                <w:sz w:val="24"/>
                <w:szCs w:val="24"/>
              </w:rPr>
              <w:t>чрезвычайных ситуациях</w:t>
            </w:r>
          </w:p>
        </w:tc>
        <w:tc>
          <w:tcPr>
            <w:tcW w:w="1992" w:type="pct"/>
          </w:tcPr>
          <w:p w:rsidR="00EF0FD3" w:rsidRPr="007B1078" w:rsidRDefault="00EF0FD3" w:rsidP="003D5484">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EF0FD3" w:rsidRPr="007B1078" w:rsidRDefault="00EF0FD3" w:rsidP="003D5484">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EF0FD3" w:rsidRPr="007B1078" w:rsidRDefault="00EF0FD3" w:rsidP="003D5484">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EF0FD3" w:rsidRPr="007B1078" w:rsidRDefault="00EF0FD3" w:rsidP="003D5484">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4D1E0B" w:rsidRPr="007B1078" w:rsidRDefault="00EF0FD3" w:rsidP="003D5484">
            <w:pPr>
              <w:pStyle w:val="TableParagraph"/>
              <w:spacing w:before="23"/>
              <w:ind w:left="147"/>
              <w:rPr>
                <w:rFonts w:ascii="Times New Roman" w:hAnsi="Times New Roman" w:cs="Times New Roman"/>
                <w:sz w:val="24"/>
                <w:szCs w:val="24"/>
              </w:rPr>
            </w:pPr>
            <w:r>
              <w:rPr>
                <w:rFonts w:ascii="Times New Roman" w:hAnsi="Times New Roman" w:cs="Times New Roman"/>
                <w:sz w:val="24"/>
                <w:szCs w:val="24"/>
              </w:rPr>
              <w:t>Раздел 7. Темы 7.2</w:t>
            </w:r>
          </w:p>
        </w:tc>
        <w:tc>
          <w:tcPr>
            <w:tcW w:w="1511" w:type="pct"/>
            <w:vMerge/>
            <w:tcBorders>
              <w:top w:val="nil"/>
              <w:bottom w:val="nil"/>
            </w:tcBorders>
          </w:tcPr>
          <w:p w:rsidR="004D1E0B" w:rsidRPr="007B1078" w:rsidRDefault="004D1E0B" w:rsidP="007B1078">
            <w:pPr>
              <w:ind w:left="147"/>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1.2</w:t>
            </w:r>
            <w:proofErr w:type="gramStart"/>
            <w:r w:rsidRPr="000A61E0">
              <w:rPr>
                <w:rFonts w:ascii="Times New Roman" w:hAnsi="Times New Roman" w:cs="Times New Roman"/>
                <w:sz w:val="24"/>
                <w:szCs w:val="24"/>
              </w:rPr>
              <w:t xml:space="preserve"> В</w:t>
            </w:r>
            <w:proofErr w:type="gramEnd"/>
            <w:r w:rsidRPr="000A61E0">
              <w:rPr>
                <w:rFonts w:ascii="Times New Roman" w:hAnsi="Times New Roman" w:cs="Times New Roman"/>
                <w:sz w:val="24"/>
                <w:szCs w:val="24"/>
              </w:rPr>
              <w:t>ыбирать метод получения заготовок с учетом условий производства</w:t>
            </w:r>
          </w:p>
        </w:tc>
        <w:tc>
          <w:tcPr>
            <w:tcW w:w="1992" w:type="pct"/>
          </w:tcPr>
          <w:p w:rsidR="000A61E0" w:rsidRPr="00AB5834" w:rsidRDefault="006E33B1" w:rsidP="000A61E0">
            <w:pPr>
              <w:pStyle w:val="Default"/>
            </w:pPr>
            <w:r>
              <w:t xml:space="preserve"> Раздел 1. Тема 1.2</w:t>
            </w:r>
          </w:p>
        </w:tc>
        <w:tc>
          <w:tcPr>
            <w:tcW w:w="1511" w:type="pct"/>
            <w:vMerge w:val="restart"/>
            <w:tcBorders>
              <w:top w:val="single" w:sz="4" w:space="0" w:color="auto"/>
            </w:tcBorders>
          </w:tcPr>
          <w:p w:rsidR="000A61E0" w:rsidRPr="007B1078" w:rsidRDefault="000A61E0" w:rsidP="000A61E0">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устный</w:t>
            </w:r>
            <w:r>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0A61E0" w:rsidRPr="007B1078" w:rsidRDefault="000A61E0" w:rsidP="000A61E0">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Pr="007B1078">
              <w:rPr>
                <w:rFonts w:ascii="Times New Roman" w:hAnsi="Times New Roman" w:cs="Times New Roman"/>
                <w:spacing w:val="-1"/>
                <w:sz w:val="24"/>
                <w:szCs w:val="24"/>
              </w:rPr>
              <w:t>ронтальный</w:t>
            </w:r>
            <w:r>
              <w:rPr>
                <w:rFonts w:ascii="Times New Roman" w:hAnsi="Times New Roman" w:cs="Times New Roman"/>
                <w:spacing w:val="-1"/>
                <w:sz w:val="24"/>
                <w:szCs w:val="24"/>
              </w:rPr>
              <w:t xml:space="preserve"> </w:t>
            </w:r>
            <w:r w:rsidRPr="007B1078">
              <w:rPr>
                <w:rFonts w:ascii="Times New Roman" w:hAnsi="Times New Roman" w:cs="Times New Roman"/>
                <w:sz w:val="24"/>
                <w:szCs w:val="24"/>
              </w:rPr>
              <w:t>опрос;</w:t>
            </w:r>
          </w:p>
          <w:p w:rsidR="000A61E0" w:rsidRPr="007B1078" w:rsidRDefault="000A61E0" w:rsidP="000A61E0">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Pr="007B1078">
              <w:rPr>
                <w:rFonts w:ascii="Times New Roman" w:hAnsi="Times New Roman" w:cs="Times New Roman"/>
                <w:sz w:val="24"/>
                <w:szCs w:val="24"/>
              </w:rPr>
              <w:t>работ;</w:t>
            </w:r>
          </w:p>
          <w:p w:rsidR="000A61E0" w:rsidRPr="00A42BEE" w:rsidRDefault="000A61E0" w:rsidP="000A61E0">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Pr>
                <w:rFonts w:ascii="Times New Roman" w:hAnsi="Times New Roman" w:cs="Times New Roman"/>
                <w:sz w:val="24"/>
                <w:szCs w:val="24"/>
              </w:rPr>
              <w:t xml:space="preserve"> практических </w:t>
            </w:r>
            <w:r w:rsidRPr="00A42BEE">
              <w:rPr>
                <w:rFonts w:ascii="Times New Roman" w:hAnsi="Times New Roman" w:cs="Times New Roman"/>
                <w:sz w:val="24"/>
                <w:szCs w:val="24"/>
              </w:rPr>
              <w:t>работ;</w:t>
            </w:r>
          </w:p>
          <w:p w:rsidR="000A61E0" w:rsidRPr="007B1078" w:rsidRDefault="000A61E0" w:rsidP="000A61E0">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0A61E0" w:rsidRPr="007B1078" w:rsidRDefault="000A61E0" w:rsidP="000A61E0">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0A61E0" w:rsidRPr="007B1078" w:rsidRDefault="000A61E0" w:rsidP="000A61E0">
            <w:pPr>
              <w:ind w:left="108"/>
              <w:rPr>
                <w:rFonts w:ascii="Times New Roman" w:hAnsi="Times New Roman" w:cs="Times New Roman"/>
                <w:sz w:val="24"/>
                <w:szCs w:val="24"/>
              </w:rPr>
            </w:pPr>
            <w:r w:rsidRPr="007B1078">
              <w:rPr>
                <w:rFonts w:ascii="Times New Roman" w:hAnsi="Times New Roman" w:cs="Times New Roman"/>
                <w:sz w:val="24"/>
                <w:szCs w:val="24"/>
              </w:rPr>
              <w:t>выполнение экзаменационных заданий</w:t>
            </w: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1.3</w:t>
            </w:r>
            <w:proofErr w:type="gramStart"/>
            <w:r w:rsidRPr="000A61E0">
              <w:rPr>
                <w:rFonts w:ascii="Times New Roman" w:hAnsi="Times New Roman" w:cs="Times New Roman"/>
                <w:sz w:val="24"/>
                <w:szCs w:val="24"/>
              </w:rPr>
              <w:t xml:space="preserve"> В</w:t>
            </w:r>
            <w:proofErr w:type="gramEnd"/>
            <w:r w:rsidRPr="000A61E0">
              <w:rPr>
                <w:rFonts w:ascii="Times New Roman" w:hAnsi="Times New Roman" w:cs="Times New Roman"/>
                <w:sz w:val="24"/>
                <w:szCs w:val="24"/>
              </w:rPr>
              <w:t>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c>
          <w:tcPr>
            <w:tcW w:w="1992" w:type="pct"/>
          </w:tcPr>
          <w:p w:rsidR="000A61E0" w:rsidRDefault="006E33B1" w:rsidP="006E33B1">
            <w:pPr>
              <w:pStyle w:val="Default"/>
            </w:pPr>
            <w:r>
              <w:t xml:space="preserve"> Раздел 1. Темы 1.1; 1.2</w:t>
            </w:r>
          </w:p>
          <w:p w:rsidR="006E33B1" w:rsidRPr="00AB5834" w:rsidRDefault="006E33B1" w:rsidP="006E33B1">
            <w:pPr>
              <w:pStyle w:val="Default"/>
            </w:pPr>
            <w:r>
              <w:t xml:space="preserve"> Раздел 2. Тема 2.1</w:t>
            </w:r>
          </w:p>
        </w:tc>
        <w:tc>
          <w:tcPr>
            <w:tcW w:w="1511" w:type="pct"/>
            <w:vMerge/>
          </w:tcPr>
          <w:p w:rsidR="000A61E0" w:rsidRPr="007B1078" w:rsidRDefault="000A61E0" w:rsidP="000A61E0">
            <w:pPr>
              <w:ind w:left="108"/>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1.4</w:t>
            </w:r>
            <w:proofErr w:type="gramStart"/>
            <w:r w:rsidRPr="000A61E0">
              <w:rPr>
                <w:rFonts w:ascii="Times New Roman" w:hAnsi="Times New Roman" w:cs="Times New Roman"/>
                <w:sz w:val="24"/>
                <w:szCs w:val="24"/>
              </w:rPr>
              <w:t xml:space="preserve"> В</w:t>
            </w:r>
            <w:proofErr w:type="gramEnd"/>
            <w:r w:rsidRPr="000A61E0">
              <w:rPr>
                <w:rFonts w:ascii="Times New Roman" w:hAnsi="Times New Roman" w:cs="Times New Roman"/>
                <w:sz w:val="24"/>
                <w:szCs w:val="24"/>
              </w:rPr>
              <w:t>ыбирать схемы базирования заготовок, оборудование, инструмент и оснастку для изготовления деталей машин</w:t>
            </w:r>
          </w:p>
        </w:tc>
        <w:tc>
          <w:tcPr>
            <w:tcW w:w="1992" w:type="pct"/>
          </w:tcPr>
          <w:p w:rsidR="000A61E0" w:rsidRPr="00AB5834" w:rsidRDefault="006E33B1" w:rsidP="006E33B1">
            <w:pPr>
              <w:pStyle w:val="Default"/>
            </w:pPr>
            <w:r>
              <w:t xml:space="preserve">  Раздел 4. Тема 4.1</w:t>
            </w:r>
          </w:p>
        </w:tc>
        <w:tc>
          <w:tcPr>
            <w:tcW w:w="1511" w:type="pct"/>
            <w:vMerge/>
          </w:tcPr>
          <w:p w:rsidR="000A61E0" w:rsidRPr="007B1078" w:rsidRDefault="000A61E0" w:rsidP="000A61E0">
            <w:pPr>
              <w:ind w:left="108"/>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1.5</w:t>
            </w:r>
            <w:proofErr w:type="gramStart"/>
            <w:r w:rsidRPr="000A61E0">
              <w:rPr>
                <w:rFonts w:ascii="Times New Roman" w:hAnsi="Times New Roman" w:cs="Times New Roman"/>
                <w:sz w:val="24"/>
                <w:szCs w:val="24"/>
              </w:rPr>
              <w:t xml:space="preserve"> В</w:t>
            </w:r>
            <w:proofErr w:type="gramEnd"/>
            <w:r w:rsidRPr="000A61E0">
              <w:rPr>
                <w:rFonts w:ascii="Times New Roman" w:hAnsi="Times New Roman" w:cs="Times New Roman"/>
                <w:sz w:val="24"/>
                <w:szCs w:val="24"/>
              </w:rPr>
              <w:t>ыполнять расчеты параметров механической обработки изготовления деталей машин, в том числе с применением систем автоматизированного проектирования.</w:t>
            </w:r>
          </w:p>
        </w:tc>
        <w:tc>
          <w:tcPr>
            <w:tcW w:w="1992" w:type="pct"/>
          </w:tcPr>
          <w:p w:rsidR="000A61E0" w:rsidRDefault="006E33B1" w:rsidP="000A61E0">
            <w:pPr>
              <w:pStyle w:val="Default"/>
            </w:pPr>
            <w:r>
              <w:t xml:space="preserve"> Раздел 1. Тема 1.3</w:t>
            </w:r>
          </w:p>
          <w:p w:rsidR="006E33B1" w:rsidRPr="00AB5834" w:rsidRDefault="006E33B1" w:rsidP="000A61E0">
            <w:pPr>
              <w:pStyle w:val="Default"/>
            </w:pPr>
            <w:r>
              <w:t xml:space="preserve"> Раздел 4. Тема 4.1</w:t>
            </w:r>
          </w:p>
        </w:tc>
        <w:tc>
          <w:tcPr>
            <w:tcW w:w="1511" w:type="pct"/>
            <w:vMerge/>
          </w:tcPr>
          <w:p w:rsidR="000A61E0" w:rsidRPr="007B1078" w:rsidRDefault="000A61E0" w:rsidP="000A61E0">
            <w:pPr>
              <w:ind w:left="108"/>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4.1</w:t>
            </w:r>
            <w:proofErr w:type="gramStart"/>
            <w:r w:rsidRPr="000A61E0">
              <w:rPr>
                <w:rFonts w:ascii="Times New Roman" w:hAnsi="Times New Roman" w:cs="Times New Roman"/>
                <w:sz w:val="24"/>
                <w:szCs w:val="24"/>
              </w:rPr>
              <w:t xml:space="preserve"> О</w:t>
            </w:r>
            <w:proofErr w:type="gramEnd"/>
            <w:r w:rsidRPr="000A61E0">
              <w:rPr>
                <w:rFonts w:ascii="Times New Roman" w:hAnsi="Times New Roman" w:cs="Times New Roman"/>
                <w:sz w:val="24"/>
                <w:szCs w:val="24"/>
              </w:rPr>
              <w:t>существлять диагностику неисправностей и отказов систем металлорежущего и аддитивного производственного оборудования</w:t>
            </w:r>
          </w:p>
        </w:tc>
        <w:tc>
          <w:tcPr>
            <w:tcW w:w="1992" w:type="pct"/>
          </w:tcPr>
          <w:p w:rsidR="000A61E0" w:rsidRDefault="006E33B1" w:rsidP="006E33B1">
            <w:pPr>
              <w:pStyle w:val="Default"/>
            </w:pPr>
            <w:r>
              <w:t xml:space="preserve"> Раздел 1. Тема 1.1</w:t>
            </w:r>
          </w:p>
          <w:p w:rsidR="006E33B1" w:rsidRDefault="006E33B1" w:rsidP="006E33B1">
            <w:pPr>
              <w:pStyle w:val="Default"/>
            </w:pPr>
            <w:r>
              <w:t xml:space="preserve"> Раздел 2. Тема 2.2</w:t>
            </w:r>
          </w:p>
          <w:p w:rsidR="006E33B1" w:rsidRDefault="006E33B1" w:rsidP="006E33B1">
            <w:pPr>
              <w:pStyle w:val="Default"/>
            </w:pPr>
            <w:r>
              <w:t xml:space="preserve"> Раздел 3. Тема 3.1; 3.2; 3.3; 3.4</w:t>
            </w:r>
          </w:p>
          <w:p w:rsidR="006E33B1" w:rsidRDefault="006E33B1" w:rsidP="006E33B1">
            <w:pPr>
              <w:pStyle w:val="Default"/>
            </w:pPr>
            <w:r>
              <w:t xml:space="preserve"> Раздел 5. Тема 5.1</w:t>
            </w:r>
          </w:p>
          <w:p w:rsidR="006E33B1" w:rsidRPr="00AB5834" w:rsidRDefault="006E33B1" w:rsidP="006E33B1">
            <w:pPr>
              <w:pStyle w:val="Default"/>
            </w:pPr>
          </w:p>
        </w:tc>
        <w:tc>
          <w:tcPr>
            <w:tcW w:w="1511" w:type="pct"/>
            <w:vMerge/>
          </w:tcPr>
          <w:p w:rsidR="000A61E0" w:rsidRPr="007B1078" w:rsidRDefault="000A61E0" w:rsidP="000A61E0">
            <w:pPr>
              <w:ind w:left="108"/>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lastRenderedPageBreak/>
              <w:t>ПК 4.2</w:t>
            </w:r>
            <w:proofErr w:type="gramStart"/>
            <w:r w:rsidRPr="000A61E0">
              <w:rPr>
                <w:rFonts w:ascii="Times New Roman" w:hAnsi="Times New Roman" w:cs="Times New Roman"/>
                <w:sz w:val="24"/>
                <w:szCs w:val="24"/>
              </w:rPr>
              <w:t xml:space="preserve"> О</w:t>
            </w:r>
            <w:proofErr w:type="gramEnd"/>
            <w:r w:rsidRPr="000A61E0">
              <w:rPr>
                <w:rFonts w:ascii="Times New Roman" w:hAnsi="Times New Roman" w:cs="Times New Roman"/>
                <w:sz w:val="24"/>
                <w:szCs w:val="24"/>
              </w:rPr>
              <w:t>рганизовывать работы по устранению неполадок, отказов</w:t>
            </w:r>
          </w:p>
        </w:tc>
        <w:tc>
          <w:tcPr>
            <w:tcW w:w="1992" w:type="pct"/>
          </w:tcPr>
          <w:p w:rsidR="000A61E0" w:rsidRDefault="006E33B1" w:rsidP="000A61E0">
            <w:pPr>
              <w:pStyle w:val="Default"/>
            </w:pPr>
            <w:r>
              <w:t xml:space="preserve"> Раздел 2. Тема 2.2</w:t>
            </w:r>
          </w:p>
          <w:p w:rsidR="006E33B1" w:rsidRPr="00AB5834" w:rsidRDefault="006E33B1" w:rsidP="000A61E0">
            <w:pPr>
              <w:pStyle w:val="Default"/>
            </w:pPr>
            <w:r>
              <w:t xml:space="preserve"> Раздел 5. Тема 5.1</w:t>
            </w:r>
          </w:p>
        </w:tc>
        <w:tc>
          <w:tcPr>
            <w:tcW w:w="1511" w:type="pct"/>
            <w:vMerge/>
            <w:tcBorders>
              <w:bottom w:val="single" w:sz="4" w:space="0" w:color="auto"/>
            </w:tcBorders>
          </w:tcPr>
          <w:p w:rsidR="000A61E0" w:rsidRPr="007B1078" w:rsidRDefault="000A61E0" w:rsidP="000A61E0">
            <w:pPr>
              <w:ind w:left="108"/>
              <w:rPr>
                <w:rFonts w:ascii="Times New Roman" w:hAnsi="Times New Roman" w:cs="Times New Roman"/>
                <w:sz w:val="24"/>
                <w:szCs w:val="24"/>
              </w:rPr>
            </w:pPr>
          </w:p>
        </w:tc>
      </w:tr>
      <w:tr w:rsidR="000A61E0" w:rsidRPr="007B1078" w:rsidTr="003D5484">
        <w:trPr>
          <w:trHeight w:val="20"/>
        </w:trPr>
        <w:tc>
          <w:tcPr>
            <w:tcW w:w="1497" w:type="pct"/>
          </w:tcPr>
          <w:p w:rsidR="000A61E0" w:rsidRPr="000A61E0" w:rsidRDefault="000A61E0" w:rsidP="000A61E0">
            <w:pPr>
              <w:ind w:left="147"/>
              <w:rPr>
                <w:rFonts w:ascii="Times New Roman" w:hAnsi="Times New Roman" w:cs="Times New Roman"/>
                <w:sz w:val="24"/>
                <w:szCs w:val="24"/>
              </w:rPr>
            </w:pPr>
            <w:r w:rsidRPr="000A61E0">
              <w:rPr>
                <w:rFonts w:ascii="Times New Roman" w:hAnsi="Times New Roman" w:cs="Times New Roman"/>
                <w:sz w:val="24"/>
                <w:szCs w:val="24"/>
              </w:rPr>
              <w:t>ПК 4.4</w:t>
            </w:r>
            <w:proofErr w:type="gramStart"/>
            <w:r w:rsidRPr="000A61E0">
              <w:rPr>
                <w:rFonts w:ascii="Times New Roman" w:hAnsi="Times New Roman" w:cs="Times New Roman"/>
                <w:sz w:val="24"/>
                <w:szCs w:val="24"/>
              </w:rPr>
              <w:t xml:space="preserve"> О</w:t>
            </w:r>
            <w:proofErr w:type="gramEnd"/>
            <w:r w:rsidRPr="000A61E0">
              <w:rPr>
                <w:rFonts w:ascii="Times New Roman" w:hAnsi="Times New Roman" w:cs="Times New Roman"/>
                <w:sz w:val="24"/>
                <w:szCs w:val="24"/>
              </w:rPr>
              <w:t>рганизовывать ресурсное обеспечение работ по наладке</w:t>
            </w:r>
          </w:p>
        </w:tc>
        <w:tc>
          <w:tcPr>
            <w:tcW w:w="1992" w:type="pct"/>
          </w:tcPr>
          <w:p w:rsidR="000A61E0" w:rsidRPr="00AB5834" w:rsidRDefault="006E33B1" w:rsidP="000A61E0">
            <w:pPr>
              <w:pStyle w:val="Default"/>
            </w:pPr>
            <w:r>
              <w:t xml:space="preserve"> Раздел 2. Тема 2.3</w:t>
            </w:r>
          </w:p>
        </w:tc>
        <w:tc>
          <w:tcPr>
            <w:tcW w:w="1511" w:type="pct"/>
            <w:tcBorders>
              <w:bottom w:val="single" w:sz="4" w:space="0" w:color="auto"/>
            </w:tcBorders>
          </w:tcPr>
          <w:p w:rsidR="000A61E0" w:rsidRPr="007B1078" w:rsidRDefault="000A61E0" w:rsidP="000A61E0">
            <w:pPr>
              <w:ind w:left="108"/>
              <w:rPr>
                <w:rFonts w:ascii="Times New Roman" w:hAnsi="Times New Roman" w:cs="Times New Roman"/>
                <w:sz w:val="24"/>
                <w:szCs w:val="24"/>
              </w:rPr>
            </w:pPr>
          </w:p>
        </w:tc>
      </w:tr>
    </w:tbl>
    <w:p w:rsidR="00F742D2" w:rsidRDefault="00F742D2" w:rsidP="004D1E0B">
      <w:pPr>
        <w:pStyle w:val="1"/>
        <w:tabs>
          <w:tab w:val="left" w:pos="796"/>
        </w:tabs>
        <w:ind w:left="795"/>
        <w:jc w:val="both"/>
        <w:rPr>
          <w:rFonts w:ascii="OfficinaSansBookC" w:hAnsi="OfficinaSansBookC"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2049"/>
        <w:gridCol w:w="2487"/>
      </w:tblGrid>
      <w:tr w:rsidR="00AA7BE8" w:rsidRPr="00AA7BE8" w:rsidTr="00020E05">
        <w:tc>
          <w:tcPr>
            <w:tcW w:w="5387" w:type="dxa"/>
            <w:shd w:val="clear" w:color="auto" w:fill="auto"/>
          </w:tcPr>
          <w:p w:rsidR="00AA7BE8" w:rsidRPr="00AA7BE8" w:rsidRDefault="00AA7BE8" w:rsidP="0073508E">
            <w:pPr>
              <w:spacing w:line="276" w:lineRule="auto"/>
              <w:jc w:val="center"/>
              <w:rPr>
                <w:rFonts w:ascii="Times New Roman" w:hAnsi="Times New Roman" w:cs="Times New Roman"/>
                <w:bCs/>
                <w:sz w:val="24"/>
                <w:szCs w:val="24"/>
              </w:rPr>
            </w:pPr>
            <w:r w:rsidRPr="00AA7BE8">
              <w:rPr>
                <w:rFonts w:ascii="Times New Roman" w:hAnsi="Times New Roman" w:cs="Times New Roman"/>
                <w:bCs/>
                <w:sz w:val="24"/>
                <w:szCs w:val="24"/>
              </w:rPr>
              <w:t>Результаты освоения дисциплины</w:t>
            </w:r>
          </w:p>
          <w:p w:rsidR="00AA7BE8" w:rsidRPr="00AA7BE8" w:rsidRDefault="00AA7BE8"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bCs/>
                <w:sz w:val="24"/>
                <w:szCs w:val="24"/>
              </w:rPr>
              <w:t>(личностные)</w:t>
            </w:r>
          </w:p>
        </w:tc>
        <w:tc>
          <w:tcPr>
            <w:tcW w:w="2049" w:type="dxa"/>
            <w:shd w:val="clear" w:color="auto" w:fill="auto"/>
          </w:tcPr>
          <w:p w:rsidR="00AA7BE8" w:rsidRPr="00AA7BE8" w:rsidRDefault="00AA7BE8"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Код формируемых личностных результатов</w:t>
            </w:r>
          </w:p>
        </w:tc>
        <w:tc>
          <w:tcPr>
            <w:tcW w:w="2487" w:type="dxa"/>
            <w:shd w:val="clear" w:color="auto" w:fill="auto"/>
          </w:tcPr>
          <w:p w:rsidR="00AA7BE8" w:rsidRPr="00AA7BE8" w:rsidRDefault="00AA7BE8" w:rsidP="0073508E">
            <w:pPr>
              <w:tabs>
                <w:tab w:val="left" w:pos="2955"/>
              </w:tabs>
              <w:spacing w:line="276" w:lineRule="auto"/>
              <w:rPr>
                <w:rFonts w:ascii="Times New Roman" w:hAnsi="Times New Roman" w:cs="Times New Roman"/>
                <w:sz w:val="24"/>
                <w:szCs w:val="24"/>
              </w:rPr>
            </w:pPr>
            <w:r w:rsidRPr="00AA7BE8">
              <w:rPr>
                <w:rFonts w:ascii="Times New Roman" w:hAnsi="Times New Roman" w:cs="Times New Roman"/>
                <w:sz w:val="24"/>
                <w:szCs w:val="24"/>
              </w:rPr>
              <w:t>Формы и методы контроля и оценки личностных результатов</w:t>
            </w:r>
          </w:p>
        </w:tc>
      </w:tr>
      <w:tr w:rsidR="00020E05" w:rsidRPr="00AA7BE8" w:rsidTr="00020E05">
        <w:trPr>
          <w:trHeight w:val="649"/>
        </w:trPr>
        <w:tc>
          <w:tcPr>
            <w:tcW w:w="5387" w:type="dxa"/>
            <w:shd w:val="clear" w:color="auto" w:fill="auto"/>
          </w:tcPr>
          <w:p w:rsidR="00020E05" w:rsidRPr="005A6A90" w:rsidRDefault="00020E05" w:rsidP="00020E05">
            <w:pPr>
              <w:adjustRightInd w:val="0"/>
              <w:jc w:val="both"/>
              <w:rPr>
                <w:rFonts w:ascii="Times New Roman" w:hAnsi="Times New Roman" w:cs="Times New Roman"/>
                <w:sz w:val="24"/>
                <w:szCs w:val="24"/>
              </w:rPr>
            </w:pPr>
            <w:r w:rsidRPr="005A6A90">
              <w:rPr>
                <w:rFonts w:ascii="Times New Roman" w:hAnsi="Times New Roman" w:cs="Times New Roman"/>
                <w:sz w:val="24"/>
                <w:szCs w:val="24"/>
              </w:rPr>
              <w:t>Осозна</w:t>
            </w:r>
            <w:r>
              <w:rPr>
                <w:rFonts w:ascii="Times New Roman" w:hAnsi="Times New Roman" w:cs="Times New Roman"/>
                <w:sz w:val="24"/>
                <w:szCs w:val="24"/>
              </w:rPr>
              <w:t>ет</w:t>
            </w:r>
            <w:r w:rsidRPr="005A6A90">
              <w:rPr>
                <w:rFonts w:ascii="Times New Roman" w:hAnsi="Times New Roman" w:cs="Times New Roman"/>
                <w:sz w:val="24"/>
                <w:szCs w:val="24"/>
              </w:rPr>
              <w:t xml:space="preserve"> себя гражданином и защитником великой страны.</w:t>
            </w:r>
          </w:p>
        </w:tc>
        <w:tc>
          <w:tcPr>
            <w:tcW w:w="2049" w:type="dxa"/>
            <w:shd w:val="clear" w:color="auto" w:fill="auto"/>
          </w:tcPr>
          <w:p w:rsidR="00020E05" w:rsidRPr="005A6A90" w:rsidRDefault="00020E05" w:rsidP="00020E05">
            <w:pPr>
              <w:adjustRightInd w:val="0"/>
              <w:jc w:val="both"/>
              <w:rPr>
                <w:rFonts w:ascii="Times New Roman" w:hAnsi="Times New Roman" w:cs="Times New Roman"/>
                <w:b/>
                <w:sz w:val="24"/>
                <w:szCs w:val="24"/>
              </w:rPr>
            </w:pPr>
            <w:r w:rsidRPr="005A6A90">
              <w:rPr>
                <w:rFonts w:ascii="Times New Roman" w:hAnsi="Times New Roman" w:cs="Times New Roman"/>
                <w:sz w:val="24"/>
                <w:szCs w:val="24"/>
              </w:rPr>
              <w:t xml:space="preserve"> ЛР</w:t>
            </w:r>
            <w:proofErr w:type="gramStart"/>
            <w:r w:rsidRPr="005A6A90">
              <w:rPr>
                <w:rFonts w:ascii="Times New Roman" w:hAnsi="Times New Roman" w:cs="Times New Roman"/>
                <w:sz w:val="24"/>
                <w:szCs w:val="24"/>
              </w:rPr>
              <w:t>1</w:t>
            </w:r>
            <w:proofErr w:type="gramEnd"/>
          </w:p>
        </w:tc>
        <w:tc>
          <w:tcPr>
            <w:tcW w:w="2487" w:type="dxa"/>
            <w:vMerge w:val="restart"/>
            <w:shd w:val="clear" w:color="auto" w:fill="auto"/>
          </w:tcPr>
          <w:p w:rsidR="00020E05" w:rsidRPr="00AA7BE8" w:rsidRDefault="00020E05" w:rsidP="0073508E">
            <w:pPr>
              <w:tabs>
                <w:tab w:val="left" w:pos="2955"/>
              </w:tabs>
              <w:spacing w:line="276" w:lineRule="auto"/>
              <w:jc w:val="center"/>
              <w:rPr>
                <w:rFonts w:ascii="Times New Roman" w:hAnsi="Times New Roman" w:cs="Times New Roman"/>
                <w:sz w:val="24"/>
                <w:szCs w:val="24"/>
              </w:rPr>
            </w:pPr>
          </w:p>
          <w:p w:rsidR="00020E05" w:rsidRPr="00AA7BE8" w:rsidRDefault="00020E05" w:rsidP="0073508E">
            <w:pPr>
              <w:tabs>
                <w:tab w:val="left" w:pos="2955"/>
              </w:tabs>
              <w:spacing w:line="276" w:lineRule="auto"/>
              <w:jc w:val="center"/>
              <w:rPr>
                <w:rFonts w:ascii="Times New Roman" w:hAnsi="Times New Roman" w:cs="Times New Roman"/>
                <w:sz w:val="24"/>
                <w:szCs w:val="24"/>
              </w:rPr>
            </w:pPr>
          </w:p>
          <w:p w:rsidR="00020E05" w:rsidRPr="00AA7BE8" w:rsidRDefault="00020E05" w:rsidP="0073508E">
            <w:pPr>
              <w:tabs>
                <w:tab w:val="left" w:pos="2955"/>
              </w:tabs>
              <w:spacing w:line="276" w:lineRule="auto"/>
              <w:jc w:val="center"/>
              <w:rPr>
                <w:rFonts w:ascii="Times New Roman" w:hAnsi="Times New Roman" w:cs="Times New Roman"/>
                <w:sz w:val="24"/>
                <w:szCs w:val="24"/>
              </w:rPr>
            </w:pPr>
          </w:p>
          <w:p w:rsidR="00020E05" w:rsidRPr="00AA7BE8" w:rsidRDefault="00020E05" w:rsidP="0073508E">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Тестирование, беседы, опрос</w:t>
            </w:r>
            <w:r>
              <w:rPr>
                <w:rFonts w:ascii="Times New Roman" w:hAnsi="Times New Roman" w:cs="Times New Roman"/>
                <w:sz w:val="24"/>
                <w:szCs w:val="24"/>
              </w:rPr>
              <w:t>, анкетирование</w:t>
            </w:r>
          </w:p>
        </w:tc>
      </w:tr>
      <w:tr w:rsidR="00020E05" w:rsidRPr="00AA7BE8" w:rsidTr="00020E05">
        <w:trPr>
          <w:trHeight w:val="804"/>
        </w:trPr>
        <w:tc>
          <w:tcPr>
            <w:tcW w:w="5387" w:type="dxa"/>
            <w:shd w:val="clear" w:color="auto" w:fill="auto"/>
          </w:tcPr>
          <w:p w:rsidR="00020E05" w:rsidRPr="005A6A90" w:rsidRDefault="00020E05" w:rsidP="00020E05">
            <w:pPr>
              <w:adjustRightInd w:val="0"/>
              <w:jc w:val="both"/>
              <w:rPr>
                <w:rFonts w:ascii="Times New Roman" w:hAnsi="Times New Roman" w:cs="Times New Roman"/>
                <w:sz w:val="24"/>
                <w:szCs w:val="24"/>
              </w:rPr>
            </w:pPr>
            <w:r>
              <w:rPr>
                <w:rFonts w:ascii="Times New Roman" w:hAnsi="Times New Roman" w:cs="Times New Roman"/>
                <w:sz w:val="24"/>
                <w:szCs w:val="24"/>
              </w:rPr>
              <w:t>Проявляет з</w:t>
            </w:r>
            <w:r w:rsidRPr="005A6A90">
              <w:rPr>
                <w:rFonts w:ascii="Times New Roman" w:hAnsi="Times New Roman" w:cs="Times New Roman"/>
                <w:sz w:val="24"/>
                <w:szCs w:val="24"/>
              </w:rPr>
              <w:t>абот</w:t>
            </w:r>
            <w:r>
              <w:rPr>
                <w:rFonts w:ascii="Times New Roman" w:hAnsi="Times New Roman" w:cs="Times New Roman"/>
                <w:sz w:val="24"/>
                <w:szCs w:val="24"/>
              </w:rPr>
              <w:t>у</w:t>
            </w:r>
            <w:r w:rsidRPr="005A6A90">
              <w:rPr>
                <w:rFonts w:ascii="Times New Roman" w:hAnsi="Times New Roman" w:cs="Times New Roman"/>
                <w:sz w:val="24"/>
                <w:szCs w:val="24"/>
              </w:rPr>
              <w:t xml:space="preserve"> о защите окружающей среды, собственной и чужой безопасности, в том числе цифровой.</w:t>
            </w:r>
          </w:p>
        </w:tc>
        <w:tc>
          <w:tcPr>
            <w:tcW w:w="2049" w:type="dxa"/>
            <w:shd w:val="clear" w:color="auto" w:fill="auto"/>
          </w:tcPr>
          <w:p w:rsidR="00020E05" w:rsidRPr="005A6A90" w:rsidRDefault="00020E05" w:rsidP="00020E05">
            <w:pPr>
              <w:adjustRightInd w:val="0"/>
              <w:jc w:val="both"/>
              <w:rPr>
                <w:rFonts w:ascii="Times New Roman" w:hAnsi="Times New Roman" w:cs="Times New Roman"/>
                <w:b/>
                <w:sz w:val="24"/>
                <w:szCs w:val="24"/>
              </w:rPr>
            </w:pPr>
            <w:r w:rsidRPr="005A6A90">
              <w:rPr>
                <w:rFonts w:ascii="Times New Roman" w:hAnsi="Times New Roman" w:cs="Times New Roman"/>
                <w:sz w:val="24"/>
                <w:szCs w:val="24"/>
              </w:rPr>
              <w:t xml:space="preserve"> ЛР10</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c>
          <w:tcPr>
            <w:tcW w:w="5387" w:type="dxa"/>
            <w:shd w:val="clear" w:color="auto" w:fill="auto"/>
          </w:tcPr>
          <w:p w:rsidR="00020E05" w:rsidRPr="005A6A90" w:rsidRDefault="00020E05" w:rsidP="00020E05">
            <w:pPr>
              <w:jc w:val="both"/>
              <w:rPr>
                <w:rFonts w:ascii="Times New Roman" w:hAnsi="Times New Roman" w:cs="Times New Roman"/>
                <w:sz w:val="24"/>
                <w:szCs w:val="24"/>
              </w:rPr>
            </w:pPr>
            <w:proofErr w:type="gramStart"/>
            <w:r w:rsidRPr="004B7F30">
              <w:rPr>
                <w:rFonts w:ascii="Times New Roman" w:hAnsi="Times New Roman" w:cs="Times New Roman"/>
                <w:sz w:val="24"/>
                <w:szCs w:val="24"/>
              </w:rPr>
              <w:t>Готов соответствовать ожиданиям работодателей: активный, проектно-мыслящий, эффективно взаимодействующий и сотрудничающий с коллективом, осознанно выполняющий профессиональные требования, ответственный, пунктуальный, дисциплинированный, трудолюбивый, критически мыслящий, демонстрирующий профессиональную жизнестойкост</w:t>
            </w:r>
            <w:r>
              <w:rPr>
                <w:rFonts w:ascii="Times New Roman" w:hAnsi="Times New Roman" w:cs="Times New Roman"/>
                <w:sz w:val="24"/>
                <w:szCs w:val="24"/>
              </w:rPr>
              <w:t>ь</w:t>
            </w:r>
            <w:proofErr w:type="gramEnd"/>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 xml:space="preserve"> ЛР13</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rPr>
          <w:trHeight w:val="1064"/>
        </w:trPr>
        <w:tc>
          <w:tcPr>
            <w:tcW w:w="5387" w:type="dxa"/>
            <w:shd w:val="clear" w:color="auto" w:fill="auto"/>
          </w:tcPr>
          <w:p w:rsidR="00020E05" w:rsidRPr="005A6A90" w:rsidRDefault="00020E05" w:rsidP="00020E05">
            <w:pPr>
              <w:jc w:val="both"/>
              <w:rPr>
                <w:rFonts w:ascii="Times New Roman" w:hAnsi="Times New Roman" w:cs="Times New Roman"/>
                <w:sz w:val="24"/>
                <w:szCs w:val="24"/>
              </w:rPr>
            </w:pPr>
            <w:r w:rsidRPr="004B7F30">
              <w:rPr>
                <w:rFonts w:ascii="Times New Roman" w:hAnsi="Times New Roman" w:cs="Times New Roman"/>
                <w:sz w:val="24"/>
                <w:szCs w:val="24"/>
              </w:rPr>
              <w:t>Принима</w:t>
            </w:r>
            <w:r>
              <w:rPr>
                <w:rFonts w:ascii="Times New Roman" w:hAnsi="Times New Roman" w:cs="Times New Roman"/>
                <w:sz w:val="24"/>
                <w:szCs w:val="24"/>
              </w:rPr>
              <w:t>ет</w:t>
            </w:r>
            <w:r w:rsidRPr="004B7F30">
              <w:rPr>
                <w:rFonts w:ascii="Times New Roman" w:hAnsi="Times New Roman" w:cs="Times New Roman"/>
                <w:sz w:val="24"/>
                <w:szCs w:val="24"/>
              </w:rPr>
              <w:t xml:space="preserve"> цели и задачи научно-технологического, экономического, информационного и </w:t>
            </w:r>
            <w:proofErr w:type="spellStart"/>
            <w:r w:rsidRPr="004B7F30">
              <w:rPr>
                <w:rFonts w:ascii="Times New Roman" w:hAnsi="Times New Roman" w:cs="Times New Roman"/>
                <w:sz w:val="24"/>
                <w:szCs w:val="24"/>
              </w:rPr>
              <w:t>социокультурного</w:t>
            </w:r>
            <w:proofErr w:type="spellEnd"/>
            <w:r w:rsidRPr="004B7F30">
              <w:rPr>
                <w:rFonts w:ascii="Times New Roman" w:hAnsi="Times New Roman" w:cs="Times New Roman"/>
                <w:sz w:val="24"/>
                <w:szCs w:val="24"/>
              </w:rPr>
              <w:t xml:space="preserve"> развития России, готов работать на их достижение.</w:t>
            </w:r>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 xml:space="preserve"> ЛР15</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rPr>
          <w:trHeight w:val="633"/>
        </w:trPr>
        <w:tc>
          <w:tcPr>
            <w:tcW w:w="5387"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Готов к профессиональной конкуренции и конструктивной реакции на критику</w:t>
            </w:r>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Pr>
                <w:rFonts w:ascii="Times New Roman" w:hAnsi="Times New Roman" w:cs="Times New Roman"/>
                <w:sz w:val="24"/>
                <w:szCs w:val="24"/>
              </w:rPr>
              <w:t xml:space="preserve"> </w:t>
            </w:r>
            <w:r w:rsidRPr="005A6A90">
              <w:rPr>
                <w:rFonts w:ascii="Times New Roman" w:hAnsi="Times New Roman" w:cs="Times New Roman"/>
                <w:sz w:val="24"/>
                <w:szCs w:val="24"/>
              </w:rPr>
              <w:t>ЛР18</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rPr>
          <w:trHeight w:val="1064"/>
        </w:trPr>
        <w:tc>
          <w:tcPr>
            <w:tcW w:w="5387"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Способ</w:t>
            </w:r>
            <w:r>
              <w:rPr>
                <w:rFonts w:ascii="Times New Roman" w:hAnsi="Times New Roman" w:cs="Times New Roman"/>
                <w:sz w:val="24"/>
                <w:szCs w:val="24"/>
              </w:rPr>
              <w:t>ен</w:t>
            </w:r>
            <w:r w:rsidRPr="005A6A90">
              <w:rPr>
                <w:rFonts w:ascii="Times New Roman" w:hAnsi="Times New Roman" w:cs="Times New Roman"/>
                <w:sz w:val="24"/>
                <w:szCs w:val="24"/>
              </w:rPr>
              <w:t xml:space="preserve"> генерировать новые идеи для решения задач цифровой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w:t>
            </w:r>
            <w:r>
              <w:rPr>
                <w:rFonts w:ascii="Times New Roman" w:hAnsi="Times New Roman" w:cs="Times New Roman"/>
                <w:sz w:val="24"/>
                <w:szCs w:val="24"/>
              </w:rPr>
              <w:t>ет</w:t>
            </w:r>
            <w:r w:rsidRPr="005A6A90">
              <w:rPr>
                <w:rFonts w:ascii="Times New Roman" w:hAnsi="Times New Roman" w:cs="Times New Roman"/>
                <w:sz w:val="24"/>
                <w:szCs w:val="24"/>
              </w:rPr>
              <w:t xml:space="preserve"> себя в сети как результативный и привлекательный участник трудовых отношений.</w:t>
            </w:r>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 xml:space="preserve"> ЛР20</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rPr>
          <w:trHeight w:val="556"/>
        </w:trPr>
        <w:tc>
          <w:tcPr>
            <w:tcW w:w="5387"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lang w:eastAsia="nl-NL"/>
              </w:rPr>
              <w:t>Польз</w:t>
            </w:r>
            <w:r>
              <w:rPr>
                <w:rFonts w:ascii="Times New Roman" w:hAnsi="Times New Roman" w:cs="Times New Roman"/>
                <w:sz w:val="24"/>
                <w:szCs w:val="24"/>
                <w:lang w:eastAsia="nl-NL"/>
              </w:rPr>
              <w:t>уется</w:t>
            </w:r>
            <w:r w:rsidRPr="005A6A90">
              <w:rPr>
                <w:rFonts w:ascii="Times New Roman" w:hAnsi="Times New Roman" w:cs="Times New Roman"/>
                <w:sz w:val="24"/>
                <w:szCs w:val="24"/>
                <w:lang w:eastAsia="nl-NL"/>
              </w:rPr>
              <w:t xml:space="preserve"> профессиональной документацией на иностранных языках</w:t>
            </w:r>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 xml:space="preserve"> ЛР24</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r w:rsidR="00020E05" w:rsidRPr="00AA7BE8" w:rsidTr="00020E05">
        <w:trPr>
          <w:trHeight w:val="1064"/>
        </w:trPr>
        <w:tc>
          <w:tcPr>
            <w:tcW w:w="5387"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lang w:eastAsia="nl-NL"/>
              </w:rPr>
              <w:t>Работ</w:t>
            </w:r>
            <w:r>
              <w:rPr>
                <w:rFonts w:ascii="Times New Roman" w:hAnsi="Times New Roman" w:cs="Times New Roman"/>
                <w:sz w:val="24"/>
                <w:szCs w:val="24"/>
                <w:lang w:eastAsia="nl-NL"/>
              </w:rPr>
              <w:t>ает</w:t>
            </w:r>
            <w:r w:rsidRPr="005A6A90">
              <w:rPr>
                <w:rFonts w:ascii="Times New Roman" w:hAnsi="Times New Roman" w:cs="Times New Roman"/>
                <w:sz w:val="24"/>
                <w:szCs w:val="24"/>
                <w:lang w:eastAsia="nl-NL"/>
              </w:rPr>
              <w:t xml:space="preserve"> в коллективе и команде, эффективно взаимодейств</w:t>
            </w:r>
            <w:r>
              <w:rPr>
                <w:rFonts w:ascii="Times New Roman" w:hAnsi="Times New Roman" w:cs="Times New Roman"/>
                <w:sz w:val="24"/>
                <w:szCs w:val="24"/>
                <w:lang w:eastAsia="nl-NL"/>
              </w:rPr>
              <w:t>ует</w:t>
            </w:r>
            <w:r w:rsidRPr="005A6A90">
              <w:rPr>
                <w:rFonts w:ascii="Times New Roman" w:hAnsi="Times New Roman" w:cs="Times New Roman"/>
                <w:sz w:val="24"/>
                <w:szCs w:val="24"/>
                <w:lang w:eastAsia="nl-NL"/>
              </w:rPr>
              <w:t xml:space="preserve"> с коллегами, руководством, клиентами.</w:t>
            </w:r>
          </w:p>
        </w:tc>
        <w:tc>
          <w:tcPr>
            <w:tcW w:w="2049" w:type="dxa"/>
            <w:shd w:val="clear" w:color="auto" w:fill="auto"/>
          </w:tcPr>
          <w:p w:rsidR="00020E05" w:rsidRPr="005A6A90" w:rsidRDefault="00020E05" w:rsidP="00020E05">
            <w:pPr>
              <w:jc w:val="both"/>
              <w:rPr>
                <w:rFonts w:ascii="Times New Roman" w:hAnsi="Times New Roman" w:cs="Times New Roman"/>
                <w:sz w:val="24"/>
                <w:szCs w:val="24"/>
              </w:rPr>
            </w:pPr>
            <w:r w:rsidRPr="005A6A90">
              <w:rPr>
                <w:rFonts w:ascii="Times New Roman" w:hAnsi="Times New Roman" w:cs="Times New Roman"/>
                <w:sz w:val="24"/>
                <w:szCs w:val="24"/>
              </w:rPr>
              <w:t xml:space="preserve"> ЛР26</w:t>
            </w:r>
          </w:p>
        </w:tc>
        <w:tc>
          <w:tcPr>
            <w:tcW w:w="2487" w:type="dxa"/>
            <w:vMerge/>
            <w:shd w:val="clear" w:color="auto" w:fill="auto"/>
          </w:tcPr>
          <w:p w:rsidR="00020E05" w:rsidRPr="00AA7BE8" w:rsidRDefault="00020E05" w:rsidP="0073508E">
            <w:pPr>
              <w:tabs>
                <w:tab w:val="left" w:pos="2955"/>
              </w:tabs>
              <w:spacing w:line="276" w:lineRule="auto"/>
              <w:rPr>
                <w:rFonts w:ascii="Times New Roman" w:hAnsi="Times New Roman" w:cs="Times New Roman"/>
                <w:sz w:val="24"/>
                <w:szCs w:val="24"/>
              </w:rPr>
            </w:pPr>
          </w:p>
        </w:tc>
      </w:tr>
    </w:tbl>
    <w:p w:rsidR="001B75F5" w:rsidRPr="00AA7BE8" w:rsidRDefault="001B75F5" w:rsidP="00020E05">
      <w:pPr>
        <w:spacing w:line="276" w:lineRule="auto"/>
        <w:jc w:val="both"/>
        <w:rPr>
          <w:rFonts w:ascii="Times New Roman" w:hAnsi="Times New Roman" w:cs="Times New Roman"/>
          <w:sz w:val="24"/>
          <w:szCs w:val="24"/>
        </w:rPr>
      </w:pPr>
    </w:p>
    <w:sectPr w:rsidR="001B75F5" w:rsidRPr="00AA7BE8" w:rsidSect="002312B6">
      <w:footerReference w:type="default" r:id="rId14"/>
      <w:pgSz w:w="11910" w:h="16840"/>
      <w:pgMar w:top="1120" w:right="560" w:bottom="880" w:left="1400" w:header="0" w:footer="6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9A9" w:rsidRDefault="008229A9">
      <w:r>
        <w:separator/>
      </w:r>
    </w:p>
  </w:endnote>
  <w:endnote w:type="continuationSeparator" w:id="0">
    <w:p w:rsidR="008229A9" w:rsidRDefault="00822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A5F" w:rsidRDefault="00BA5A5F">
    <w:pPr>
      <w:spacing w:line="14" w:lineRule="auto"/>
      <w:rPr>
        <w:sz w:val="20"/>
      </w:rPr>
    </w:pPr>
    <w:r w:rsidRPr="00A9795C">
      <w:rPr>
        <w:noProof/>
        <w:lang w:eastAsia="ru-RU"/>
      </w:rPr>
      <w:pict>
        <v:shapetype id="_x0000_t202" coordsize="21600,21600" o:spt="202" path="m,l,21600r21600,l21600,xe">
          <v:stroke joinstyle="miter"/>
          <v:path gradientshapeok="t" o:connecttype="rect"/>
        </v:shapetype>
        <v:shape id="Надпись 1" o:spid="_x0000_s52225" type="#_x0000_t202" style="position:absolute;margin-left:543.7pt;margin-top:792.2pt;width:12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" filled="f" stroked="f">
          <v:textbox inset="0,0,0,0">
            <w:txbxContent>
              <w:p w:rsidR="00BA5A5F" w:rsidRDefault="00BA5A5F">
                <w:pPr>
                  <w:spacing w:before="10"/>
                  <w:ind w:left="60"/>
                  <w:rPr>
                    <w:rFonts w:ascii="OfficinaSansBookC" w:hAnsi="OfficinaSansBookC"/>
                    <w:sz w:val="24"/>
                  </w:rPr>
                </w:pPr>
                <w:r>
                  <w:rPr>
                    <w:rFonts w:ascii="OfficinaSansBookC" w:eastAsia="Times New Roman" w:hAnsi="OfficinaSansBookC"/>
                    <w:sz w:val="24"/>
                  </w:rPr>
                  <w:fldChar w:fldCharType="begin"/>
                </w:r>
                <w:r>
                  <w:rPr>
                    <w:rFonts w:ascii="OfficinaSansBookC" w:eastAsia="Times New Roman" w:hAnsi="OfficinaSansBookC"/>
                    <w:sz w:val="24"/>
                  </w:rPr>
                  <w:instrText xml:space="preserve"> PAGE </w:instrText>
                </w:r>
                <w:r>
                  <w:rPr>
                    <w:rFonts w:ascii="OfficinaSansBookC" w:eastAsia="Times New Roman" w:hAnsi="OfficinaSansBookC"/>
                    <w:sz w:val="24"/>
                  </w:rPr>
                  <w:fldChar w:fldCharType="separate"/>
                </w:r>
                <w:r w:rsidR="008358EC">
                  <w:rPr>
                    <w:rFonts w:ascii="OfficinaSansBookC" w:eastAsia="Times New Roman" w:hAnsi="OfficinaSansBookC"/>
                    <w:noProof/>
                    <w:sz w:val="24"/>
                  </w:rPr>
                  <w:t>7</w:t>
                </w:r>
                <w:r>
                  <w:rPr>
                    <w:rFonts w:ascii="OfficinaSansBookC" w:eastAsia="Times New Roman" w:hAnsi="OfficinaSansBookC"/>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5"/>
    </w:sdtPr>
    <w:sdtContent>
      <w:p w:rsidR="00BA5A5F" w:rsidRDefault="00BA5A5F">
        <w:pPr>
          <w:pStyle w:val="a9"/>
          <w:jc w:val="right"/>
        </w:pPr>
        <w:fldSimple w:instr=" PAGE   \* MERGEFORMAT ">
          <w:r w:rsidR="008358EC">
            <w:rPr>
              <w:noProof/>
            </w:rPr>
            <w:t>10</w:t>
          </w:r>
        </w:fldSimple>
      </w:p>
    </w:sdtContent>
  </w:sdt>
  <w:p w:rsidR="00BA5A5F" w:rsidRDefault="00BA5A5F">
    <w:pPr>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9"/>
    </w:sdtPr>
    <w:sdtContent>
      <w:p w:rsidR="00BA5A5F" w:rsidRDefault="00BA5A5F">
        <w:pPr>
          <w:pStyle w:val="a9"/>
          <w:jc w:val="right"/>
        </w:pPr>
        <w:fldSimple w:instr=" PAGE   \* MERGEFORMAT ">
          <w:r>
            <w:rPr>
              <w:noProof/>
            </w:rPr>
            <w:t>17</w:t>
          </w:r>
        </w:fldSimple>
      </w:p>
    </w:sdtContent>
  </w:sdt>
  <w:p w:rsidR="00BA5A5F" w:rsidRDefault="00BA5A5F">
    <w:pPr>
      <w:spacing w:line="14"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7"/>
    </w:sdtPr>
    <w:sdtContent>
      <w:p w:rsidR="00BA5A5F" w:rsidRDefault="00BA5A5F">
        <w:pPr>
          <w:pStyle w:val="a9"/>
          <w:jc w:val="right"/>
        </w:pPr>
        <w:fldSimple w:instr=" PAGE   \* MERGEFORMAT ">
          <w:r>
            <w:rPr>
              <w:noProof/>
            </w:rPr>
            <w:t>30</w:t>
          </w:r>
        </w:fldSimple>
      </w:p>
    </w:sdtContent>
  </w:sdt>
  <w:p w:rsidR="00BA5A5F" w:rsidRDefault="00BA5A5F">
    <w:pPr>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A5F" w:rsidRDefault="00BA5A5F">
    <w:pPr>
      <w:pStyle w:val="a9"/>
      <w:jc w:val="right"/>
    </w:pPr>
    <w:fldSimple w:instr=" PAGE   \* MERGEFORMAT ">
      <w:r>
        <w:rPr>
          <w:noProof/>
        </w:rPr>
        <w:t>36</w:t>
      </w:r>
    </w:fldSimple>
  </w:p>
  <w:p w:rsidR="00BA5A5F" w:rsidRDefault="00BA5A5F">
    <w:pPr>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9A9" w:rsidRDefault="008229A9">
      <w:r>
        <w:separator/>
      </w:r>
    </w:p>
  </w:footnote>
  <w:footnote w:type="continuationSeparator" w:id="0">
    <w:p w:rsidR="008229A9" w:rsidRDefault="008229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hint="default"/>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7"/>
    <w:multiLevelType w:val="singleLevel"/>
    <w:tmpl w:val="00000007"/>
    <w:lvl w:ilvl="0">
      <w:start w:val="1"/>
      <w:numFmt w:val="bullet"/>
      <w:lvlText w:val=""/>
      <w:lvlJc w:val="left"/>
      <w:pPr>
        <w:tabs>
          <w:tab w:val="num" w:pos="153"/>
        </w:tabs>
        <w:ind w:left="153" w:hanging="360"/>
      </w:pPr>
      <w:rPr>
        <w:rFonts w:ascii="Symbol" w:hAnsi="Symbol"/>
      </w:rPr>
    </w:lvl>
  </w:abstractNum>
  <w:abstractNum w:abstractNumId="2">
    <w:nsid w:val="0000000A"/>
    <w:multiLevelType w:val="singleLevel"/>
    <w:tmpl w:val="0000000A"/>
    <w:lvl w:ilvl="0">
      <w:start w:val="1"/>
      <w:numFmt w:val="bullet"/>
      <w:lvlText w:val=""/>
      <w:lvlJc w:val="left"/>
      <w:pPr>
        <w:tabs>
          <w:tab w:val="num" w:pos="153"/>
        </w:tabs>
        <w:ind w:left="153" w:hanging="360"/>
      </w:pPr>
      <w:rPr>
        <w:rFonts w:ascii="Symbol" w:hAnsi="Symbol"/>
      </w:rPr>
    </w:lvl>
  </w:abstractNum>
  <w:abstractNum w:abstractNumId="3">
    <w:nsid w:val="0000000C"/>
    <w:multiLevelType w:val="singleLevel"/>
    <w:tmpl w:val="0000000C"/>
    <w:lvl w:ilvl="0">
      <w:start w:val="1"/>
      <w:numFmt w:val="bullet"/>
      <w:lvlText w:val=""/>
      <w:lvlJc w:val="left"/>
      <w:pPr>
        <w:tabs>
          <w:tab w:val="num" w:pos="153"/>
        </w:tabs>
        <w:ind w:left="153" w:hanging="360"/>
      </w:pPr>
      <w:rPr>
        <w:rFonts w:ascii="Symbol" w:hAnsi="Symbol"/>
      </w:rPr>
    </w:lvl>
  </w:abstractNum>
  <w:abstractNum w:abstractNumId="4">
    <w:nsid w:val="0000000E"/>
    <w:multiLevelType w:val="multilevel"/>
    <w:tmpl w:val="0000000E"/>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5BF7AF2"/>
    <w:multiLevelType w:val="multilevel"/>
    <w:tmpl w:val="15BF7AF2"/>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6">
    <w:nsid w:val="1847119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205311"/>
    <w:multiLevelType w:val="hybridMultilevel"/>
    <w:tmpl w:val="E14263B4"/>
    <w:lvl w:ilvl="0" w:tplc="1D90676A">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8">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9">
    <w:nsid w:val="28E648D1"/>
    <w:multiLevelType w:val="multilevel"/>
    <w:tmpl w:val="38FED05A"/>
    <w:lvl w:ilvl="0">
      <w:start w:val="2"/>
      <w:numFmt w:val="decimal"/>
      <w:lvlText w:val="%1"/>
      <w:lvlJc w:val="left"/>
      <w:pPr>
        <w:ind w:left="366" w:hanging="360"/>
      </w:pPr>
      <w:rPr>
        <w:rFonts w:hint="default"/>
      </w:rPr>
    </w:lvl>
    <w:lvl w:ilvl="1">
      <w:start w:val="1"/>
      <w:numFmt w:val="decimal"/>
      <w:isLgl/>
      <w:lvlText w:val="%1.%2"/>
      <w:lvlJc w:val="left"/>
      <w:pPr>
        <w:ind w:left="366"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26" w:hanging="720"/>
      </w:pPr>
      <w:rPr>
        <w:rFonts w:hint="default"/>
      </w:rPr>
    </w:lvl>
    <w:lvl w:ilvl="4">
      <w:start w:val="1"/>
      <w:numFmt w:val="decimal"/>
      <w:isLgl/>
      <w:lvlText w:val="%1.%2.%3.%4.%5"/>
      <w:lvlJc w:val="left"/>
      <w:pPr>
        <w:ind w:left="1086" w:hanging="1080"/>
      </w:pPr>
      <w:rPr>
        <w:rFonts w:hint="default"/>
      </w:rPr>
    </w:lvl>
    <w:lvl w:ilvl="5">
      <w:start w:val="1"/>
      <w:numFmt w:val="decimal"/>
      <w:isLgl/>
      <w:lvlText w:val="%1.%2.%3.%4.%5.%6"/>
      <w:lvlJc w:val="left"/>
      <w:pPr>
        <w:ind w:left="1086" w:hanging="1080"/>
      </w:pPr>
      <w:rPr>
        <w:rFonts w:hint="default"/>
      </w:rPr>
    </w:lvl>
    <w:lvl w:ilvl="6">
      <w:start w:val="1"/>
      <w:numFmt w:val="decimal"/>
      <w:isLgl/>
      <w:lvlText w:val="%1.%2.%3.%4.%5.%6.%7"/>
      <w:lvlJc w:val="left"/>
      <w:pPr>
        <w:ind w:left="1446" w:hanging="1440"/>
      </w:pPr>
      <w:rPr>
        <w:rFonts w:hint="default"/>
      </w:rPr>
    </w:lvl>
    <w:lvl w:ilvl="7">
      <w:start w:val="1"/>
      <w:numFmt w:val="decimal"/>
      <w:isLgl/>
      <w:lvlText w:val="%1.%2.%3.%4.%5.%6.%7.%8"/>
      <w:lvlJc w:val="left"/>
      <w:pPr>
        <w:ind w:left="1446" w:hanging="1440"/>
      </w:pPr>
      <w:rPr>
        <w:rFonts w:hint="default"/>
      </w:rPr>
    </w:lvl>
    <w:lvl w:ilvl="8">
      <w:start w:val="1"/>
      <w:numFmt w:val="decimal"/>
      <w:isLgl/>
      <w:lvlText w:val="%1.%2.%3.%4.%5.%6.%7.%8.%9"/>
      <w:lvlJc w:val="left"/>
      <w:pPr>
        <w:ind w:left="1806" w:hanging="1800"/>
      </w:pPr>
      <w:rPr>
        <w:rFonts w:hint="default"/>
      </w:rPr>
    </w:lvl>
  </w:abstractNum>
  <w:abstractNum w:abstractNumId="10">
    <w:nsid w:val="2C630E56"/>
    <w:multiLevelType w:val="hybridMultilevel"/>
    <w:tmpl w:val="AEA80FA8"/>
    <w:lvl w:ilvl="0" w:tplc="DD1AAF24">
      <w:start w:val="3"/>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1">
    <w:nsid w:val="37950F4B"/>
    <w:multiLevelType w:val="multilevel"/>
    <w:tmpl w:val="37950F4B"/>
    <w:lvl w:ilvl="0">
      <w:start w:val="2"/>
      <w:numFmt w:val="decimal"/>
      <w:lvlText w:val="%1."/>
      <w:lvlJc w:val="left"/>
      <w:pPr>
        <w:ind w:left="720" w:hanging="360"/>
      </w:pPr>
      <w:rPr>
        <w:rFonts w:ascii="Calibri" w:eastAsia="Times New Roman" w:hAnsi="Calibri" w:cs="Calibri" w:hint="default"/>
        <w:b/>
        <w:bCs/>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12">
    <w:nsid w:val="41A92958"/>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6A5045"/>
    <w:multiLevelType w:val="hybridMultilevel"/>
    <w:tmpl w:val="7BD2C1B8"/>
    <w:lvl w:ilvl="0" w:tplc="4FBC4856">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4">
    <w:nsid w:val="44B63820"/>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3C261F"/>
    <w:multiLevelType w:val="multilevel"/>
    <w:tmpl w:val="A854323C"/>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4"/>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6">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17">
    <w:nsid w:val="55696953"/>
    <w:multiLevelType w:val="multilevel"/>
    <w:tmpl w:val="BDE8233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E464F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20">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1">
    <w:nsid w:val="634234EE"/>
    <w:multiLevelType w:val="hybridMultilevel"/>
    <w:tmpl w:val="857C5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9D1422"/>
    <w:multiLevelType w:val="hybridMultilevel"/>
    <w:tmpl w:val="AB80EBC0"/>
    <w:lvl w:ilvl="0" w:tplc="5DA27B7C">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23">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24">
    <w:nsid w:val="74361992"/>
    <w:multiLevelType w:val="multilevel"/>
    <w:tmpl w:val="5C1AC5F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
    <w:nsid w:val="7B677E5E"/>
    <w:multiLevelType w:val="multilevel"/>
    <w:tmpl w:val="25F0E16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23"/>
  </w:num>
  <w:num w:numId="2">
    <w:abstractNumId w:val="8"/>
  </w:num>
  <w:num w:numId="3">
    <w:abstractNumId w:val="5"/>
  </w:num>
  <w:num w:numId="4">
    <w:abstractNumId w:val="11"/>
    <w:lvlOverride w:ilvl="0">
      <w:startOverride w:val="2"/>
    </w:lvlOverride>
  </w:num>
  <w:num w:numId="5">
    <w:abstractNumId w:val="15"/>
  </w:num>
  <w:num w:numId="6">
    <w:abstractNumId w:val="16"/>
  </w:num>
  <w:num w:numId="7">
    <w:abstractNumId w:val="19"/>
  </w:num>
  <w:num w:numId="8">
    <w:abstractNumId w:val="20"/>
  </w:num>
  <w:num w:numId="9">
    <w:abstractNumId w:val="7"/>
  </w:num>
  <w:num w:numId="10">
    <w:abstractNumId w:val="21"/>
  </w:num>
  <w:num w:numId="11">
    <w:abstractNumId w:val="24"/>
  </w:num>
  <w:num w:numId="12">
    <w:abstractNumId w:val="13"/>
  </w:num>
  <w:num w:numId="13">
    <w:abstractNumId w:val="9"/>
  </w:num>
  <w:num w:numId="14">
    <w:abstractNumId w:val="25"/>
  </w:num>
  <w:num w:numId="15">
    <w:abstractNumId w:val="4"/>
    <w:lvlOverride w:ilvl="0">
      <w:startOverride w:val="1"/>
    </w:lvlOverride>
  </w:num>
  <w:num w:numId="16">
    <w:abstractNumId w:val="1"/>
  </w:num>
  <w:num w:numId="17">
    <w:abstractNumId w:val="2"/>
  </w:num>
  <w:num w:numId="18">
    <w:abstractNumId w:val="3"/>
  </w:num>
  <w:num w:numId="19">
    <w:abstractNumId w:val="0"/>
    <w:lvlOverride w:ilvl="0">
      <w:startOverride w:val="1"/>
    </w:lvlOverride>
  </w:num>
  <w:num w:numId="20">
    <w:abstractNumId w:val="17"/>
  </w:num>
  <w:num w:numId="21">
    <w:abstractNumId w:val="12"/>
  </w:num>
  <w:num w:numId="22">
    <w:abstractNumId w:val="14"/>
  </w:num>
  <w:num w:numId="23">
    <w:abstractNumId w:val="6"/>
  </w:num>
  <w:num w:numId="24">
    <w:abstractNumId w:val="18"/>
  </w:num>
  <w:num w:numId="25">
    <w:abstractNumId w:val="10"/>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hdrShapeDefaults>
    <o:shapedefaults v:ext="edit" spidmax="75778" fillcolor="white">
      <v:fill color="white"/>
    </o:shapedefaults>
    <o:shapelayout v:ext="edit">
      <o:idmap v:ext="edit" data="51"/>
    </o:shapelayout>
  </w:hdrShapeDefaults>
  <w:footnotePr>
    <w:footnote w:id="-1"/>
    <w:footnote w:id="0"/>
  </w:footnotePr>
  <w:endnotePr>
    <w:endnote w:id="-1"/>
    <w:endnote w:id="0"/>
  </w:endnotePr>
  <w:compat>
    <w:ulTrailSpace/>
  </w:compat>
  <w:rsids>
    <w:rsidRoot w:val="001324CC"/>
    <w:rsid w:val="0001151D"/>
    <w:rsid w:val="00012DC6"/>
    <w:rsid w:val="000144A9"/>
    <w:rsid w:val="00020E05"/>
    <w:rsid w:val="000228C1"/>
    <w:rsid w:val="00032977"/>
    <w:rsid w:val="00034437"/>
    <w:rsid w:val="00034A1C"/>
    <w:rsid w:val="000429E0"/>
    <w:rsid w:val="0004546F"/>
    <w:rsid w:val="00063020"/>
    <w:rsid w:val="00073BFC"/>
    <w:rsid w:val="00075E95"/>
    <w:rsid w:val="0007760E"/>
    <w:rsid w:val="00080038"/>
    <w:rsid w:val="00092E3A"/>
    <w:rsid w:val="000A61E0"/>
    <w:rsid w:val="000C5BAC"/>
    <w:rsid w:val="000C6F9A"/>
    <w:rsid w:val="000D5885"/>
    <w:rsid w:val="000D6A71"/>
    <w:rsid w:val="000E03FD"/>
    <w:rsid w:val="000E4EB7"/>
    <w:rsid w:val="000F5E59"/>
    <w:rsid w:val="000F635B"/>
    <w:rsid w:val="0010579D"/>
    <w:rsid w:val="00105E75"/>
    <w:rsid w:val="001160E5"/>
    <w:rsid w:val="00121202"/>
    <w:rsid w:val="00124057"/>
    <w:rsid w:val="001324CC"/>
    <w:rsid w:val="00151989"/>
    <w:rsid w:val="001557B4"/>
    <w:rsid w:val="00174690"/>
    <w:rsid w:val="0017522F"/>
    <w:rsid w:val="001752DF"/>
    <w:rsid w:val="00190D80"/>
    <w:rsid w:val="001917D1"/>
    <w:rsid w:val="00192C83"/>
    <w:rsid w:val="00195349"/>
    <w:rsid w:val="001A1D69"/>
    <w:rsid w:val="001B75F5"/>
    <w:rsid w:val="001E1804"/>
    <w:rsid w:val="001E42A5"/>
    <w:rsid w:val="002119FE"/>
    <w:rsid w:val="00214A82"/>
    <w:rsid w:val="00214DDB"/>
    <w:rsid w:val="002258A7"/>
    <w:rsid w:val="0022615C"/>
    <w:rsid w:val="002312B6"/>
    <w:rsid w:val="00242010"/>
    <w:rsid w:val="00263456"/>
    <w:rsid w:val="00264AEF"/>
    <w:rsid w:val="00264D86"/>
    <w:rsid w:val="002725D2"/>
    <w:rsid w:val="00283470"/>
    <w:rsid w:val="00290420"/>
    <w:rsid w:val="0029661E"/>
    <w:rsid w:val="002A42D2"/>
    <w:rsid w:val="002A45B5"/>
    <w:rsid w:val="002B06ED"/>
    <w:rsid w:val="002D5EA1"/>
    <w:rsid w:val="002E1731"/>
    <w:rsid w:val="002F0298"/>
    <w:rsid w:val="002F5BE1"/>
    <w:rsid w:val="00315A0D"/>
    <w:rsid w:val="0032640D"/>
    <w:rsid w:val="00326A59"/>
    <w:rsid w:val="00340F43"/>
    <w:rsid w:val="00353138"/>
    <w:rsid w:val="0035366F"/>
    <w:rsid w:val="00353E92"/>
    <w:rsid w:val="003557BD"/>
    <w:rsid w:val="0035612E"/>
    <w:rsid w:val="003576C8"/>
    <w:rsid w:val="003644E4"/>
    <w:rsid w:val="00366663"/>
    <w:rsid w:val="00373476"/>
    <w:rsid w:val="0037373A"/>
    <w:rsid w:val="00376F2D"/>
    <w:rsid w:val="00391194"/>
    <w:rsid w:val="003A344F"/>
    <w:rsid w:val="003A5F9E"/>
    <w:rsid w:val="003B4452"/>
    <w:rsid w:val="003B6C3D"/>
    <w:rsid w:val="003D5484"/>
    <w:rsid w:val="003E01F8"/>
    <w:rsid w:val="003F0D92"/>
    <w:rsid w:val="004027FE"/>
    <w:rsid w:val="00422B96"/>
    <w:rsid w:val="004231C0"/>
    <w:rsid w:val="00433F6E"/>
    <w:rsid w:val="00435FDC"/>
    <w:rsid w:val="00443EE5"/>
    <w:rsid w:val="00456676"/>
    <w:rsid w:val="0045695D"/>
    <w:rsid w:val="0046495C"/>
    <w:rsid w:val="00480651"/>
    <w:rsid w:val="00486D3F"/>
    <w:rsid w:val="004943D1"/>
    <w:rsid w:val="004973FD"/>
    <w:rsid w:val="004A3AF7"/>
    <w:rsid w:val="004A4E64"/>
    <w:rsid w:val="004B0BDF"/>
    <w:rsid w:val="004B3FFF"/>
    <w:rsid w:val="004B5AC6"/>
    <w:rsid w:val="004B6D90"/>
    <w:rsid w:val="004B7F30"/>
    <w:rsid w:val="004D1E0B"/>
    <w:rsid w:val="004E7B14"/>
    <w:rsid w:val="00500157"/>
    <w:rsid w:val="0051664B"/>
    <w:rsid w:val="005204A3"/>
    <w:rsid w:val="00521A80"/>
    <w:rsid w:val="0052530A"/>
    <w:rsid w:val="00532285"/>
    <w:rsid w:val="00534184"/>
    <w:rsid w:val="00543CFD"/>
    <w:rsid w:val="005445C7"/>
    <w:rsid w:val="0055643A"/>
    <w:rsid w:val="00561142"/>
    <w:rsid w:val="005737C3"/>
    <w:rsid w:val="005A30CE"/>
    <w:rsid w:val="005B04BE"/>
    <w:rsid w:val="00604A85"/>
    <w:rsid w:val="00604AB7"/>
    <w:rsid w:val="00625792"/>
    <w:rsid w:val="006257B0"/>
    <w:rsid w:val="00626CA6"/>
    <w:rsid w:val="00632896"/>
    <w:rsid w:val="00636DB4"/>
    <w:rsid w:val="00675B6E"/>
    <w:rsid w:val="006B03CA"/>
    <w:rsid w:val="006B2C0A"/>
    <w:rsid w:val="006B2C63"/>
    <w:rsid w:val="006B6F39"/>
    <w:rsid w:val="006D152E"/>
    <w:rsid w:val="006D4F59"/>
    <w:rsid w:val="006D7324"/>
    <w:rsid w:val="006E2DBD"/>
    <w:rsid w:val="006E33B1"/>
    <w:rsid w:val="00721228"/>
    <w:rsid w:val="00724A72"/>
    <w:rsid w:val="00726251"/>
    <w:rsid w:val="00732051"/>
    <w:rsid w:val="00732EE4"/>
    <w:rsid w:val="0073508E"/>
    <w:rsid w:val="00737162"/>
    <w:rsid w:val="00744A20"/>
    <w:rsid w:val="00754F03"/>
    <w:rsid w:val="0075623F"/>
    <w:rsid w:val="0075629A"/>
    <w:rsid w:val="007577C7"/>
    <w:rsid w:val="00784CBC"/>
    <w:rsid w:val="00791E93"/>
    <w:rsid w:val="007A702C"/>
    <w:rsid w:val="007B1078"/>
    <w:rsid w:val="007C0FED"/>
    <w:rsid w:val="007F7238"/>
    <w:rsid w:val="00812F3D"/>
    <w:rsid w:val="00814CE4"/>
    <w:rsid w:val="008229A9"/>
    <w:rsid w:val="008358EC"/>
    <w:rsid w:val="00867833"/>
    <w:rsid w:val="00871638"/>
    <w:rsid w:val="00875C47"/>
    <w:rsid w:val="00880D84"/>
    <w:rsid w:val="00880FB4"/>
    <w:rsid w:val="008935C8"/>
    <w:rsid w:val="00897FC9"/>
    <w:rsid w:val="008A31DD"/>
    <w:rsid w:val="008B04F1"/>
    <w:rsid w:val="008B5463"/>
    <w:rsid w:val="008B6106"/>
    <w:rsid w:val="008D617D"/>
    <w:rsid w:val="008E7AB8"/>
    <w:rsid w:val="008F01A6"/>
    <w:rsid w:val="008F1592"/>
    <w:rsid w:val="0090515A"/>
    <w:rsid w:val="00910ABB"/>
    <w:rsid w:val="00920DD6"/>
    <w:rsid w:val="00926BE2"/>
    <w:rsid w:val="009315BC"/>
    <w:rsid w:val="00936F9B"/>
    <w:rsid w:val="00946695"/>
    <w:rsid w:val="0096047A"/>
    <w:rsid w:val="00962B52"/>
    <w:rsid w:val="009651C5"/>
    <w:rsid w:val="00966577"/>
    <w:rsid w:val="00966CD3"/>
    <w:rsid w:val="00967A41"/>
    <w:rsid w:val="00971923"/>
    <w:rsid w:val="009731D3"/>
    <w:rsid w:val="009742B4"/>
    <w:rsid w:val="00983977"/>
    <w:rsid w:val="00992D35"/>
    <w:rsid w:val="00993A75"/>
    <w:rsid w:val="009A4ACB"/>
    <w:rsid w:val="009A6B82"/>
    <w:rsid w:val="009B2A29"/>
    <w:rsid w:val="009B3366"/>
    <w:rsid w:val="009C5EF5"/>
    <w:rsid w:val="009D36FE"/>
    <w:rsid w:val="009E6164"/>
    <w:rsid w:val="009F2F12"/>
    <w:rsid w:val="009F7917"/>
    <w:rsid w:val="00A0570D"/>
    <w:rsid w:val="00A06531"/>
    <w:rsid w:val="00A123AB"/>
    <w:rsid w:val="00A25465"/>
    <w:rsid w:val="00A42737"/>
    <w:rsid w:val="00A42BEE"/>
    <w:rsid w:val="00A431D5"/>
    <w:rsid w:val="00A44626"/>
    <w:rsid w:val="00A44D12"/>
    <w:rsid w:val="00A45FE1"/>
    <w:rsid w:val="00A52B49"/>
    <w:rsid w:val="00A5604C"/>
    <w:rsid w:val="00A579DA"/>
    <w:rsid w:val="00A61F62"/>
    <w:rsid w:val="00A66D2A"/>
    <w:rsid w:val="00A6754A"/>
    <w:rsid w:val="00A80037"/>
    <w:rsid w:val="00A80A56"/>
    <w:rsid w:val="00A81C91"/>
    <w:rsid w:val="00A821F6"/>
    <w:rsid w:val="00A8592C"/>
    <w:rsid w:val="00A9032F"/>
    <w:rsid w:val="00A906B6"/>
    <w:rsid w:val="00A9795C"/>
    <w:rsid w:val="00AA6078"/>
    <w:rsid w:val="00AA7BE8"/>
    <w:rsid w:val="00AB4585"/>
    <w:rsid w:val="00AB4660"/>
    <w:rsid w:val="00AB5834"/>
    <w:rsid w:val="00AC28B4"/>
    <w:rsid w:val="00AC55AA"/>
    <w:rsid w:val="00AD1D89"/>
    <w:rsid w:val="00AE544C"/>
    <w:rsid w:val="00AF7C49"/>
    <w:rsid w:val="00AF7D11"/>
    <w:rsid w:val="00B1217B"/>
    <w:rsid w:val="00B1265A"/>
    <w:rsid w:val="00B46CCD"/>
    <w:rsid w:val="00B65504"/>
    <w:rsid w:val="00B671FC"/>
    <w:rsid w:val="00B7126A"/>
    <w:rsid w:val="00B85911"/>
    <w:rsid w:val="00B85F16"/>
    <w:rsid w:val="00B92502"/>
    <w:rsid w:val="00B935A1"/>
    <w:rsid w:val="00B962F1"/>
    <w:rsid w:val="00BA066E"/>
    <w:rsid w:val="00BA3469"/>
    <w:rsid w:val="00BA45A3"/>
    <w:rsid w:val="00BA5A5F"/>
    <w:rsid w:val="00BB7E28"/>
    <w:rsid w:val="00BE0499"/>
    <w:rsid w:val="00BE6197"/>
    <w:rsid w:val="00C02507"/>
    <w:rsid w:val="00C04596"/>
    <w:rsid w:val="00C04D04"/>
    <w:rsid w:val="00C05E2C"/>
    <w:rsid w:val="00C11253"/>
    <w:rsid w:val="00C118CC"/>
    <w:rsid w:val="00C251CC"/>
    <w:rsid w:val="00C30B95"/>
    <w:rsid w:val="00C34599"/>
    <w:rsid w:val="00C3504C"/>
    <w:rsid w:val="00C366BD"/>
    <w:rsid w:val="00C4565F"/>
    <w:rsid w:val="00C53B0C"/>
    <w:rsid w:val="00C631A9"/>
    <w:rsid w:val="00C672CF"/>
    <w:rsid w:val="00C67F37"/>
    <w:rsid w:val="00C85CAE"/>
    <w:rsid w:val="00C9144C"/>
    <w:rsid w:val="00C920FA"/>
    <w:rsid w:val="00CA64EB"/>
    <w:rsid w:val="00CB1FE1"/>
    <w:rsid w:val="00CB78C8"/>
    <w:rsid w:val="00CE6088"/>
    <w:rsid w:val="00D021F4"/>
    <w:rsid w:val="00D14DC1"/>
    <w:rsid w:val="00D17078"/>
    <w:rsid w:val="00D33705"/>
    <w:rsid w:val="00D47FCF"/>
    <w:rsid w:val="00D5047E"/>
    <w:rsid w:val="00D522B7"/>
    <w:rsid w:val="00D7587A"/>
    <w:rsid w:val="00D76C0B"/>
    <w:rsid w:val="00D8600D"/>
    <w:rsid w:val="00DA050C"/>
    <w:rsid w:val="00DC18A2"/>
    <w:rsid w:val="00DC63BE"/>
    <w:rsid w:val="00DD105C"/>
    <w:rsid w:val="00DD163C"/>
    <w:rsid w:val="00DD6931"/>
    <w:rsid w:val="00DE1403"/>
    <w:rsid w:val="00DF604E"/>
    <w:rsid w:val="00E212E2"/>
    <w:rsid w:val="00E23DDC"/>
    <w:rsid w:val="00E25DE4"/>
    <w:rsid w:val="00E44999"/>
    <w:rsid w:val="00E6021C"/>
    <w:rsid w:val="00E656B2"/>
    <w:rsid w:val="00E83EF4"/>
    <w:rsid w:val="00EA22A2"/>
    <w:rsid w:val="00EC32DE"/>
    <w:rsid w:val="00ED0950"/>
    <w:rsid w:val="00ED4CEF"/>
    <w:rsid w:val="00EE4E39"/>
    <w:rsid w:val="00EF0FD3"/>
    <w:rsid w:val="00EF69AD"/>
    <w:rsid w:val="00F02E0D"/>
    <w:rsid w:val="00F036EC"/>
    <w:rsid w:val="00F2189C"/>
    <w:rsid w:val="00F35499"/>
    <w:rsid w:val="00F41953"/>
    <w:rsid w:val="00F45403"/>
    <w:rsid w:val="00F51B01"/>
    <w:rsid w:val="00F6092C"/>
    <w:rsid w:val="00F64298"/>
    <w:rsid w:val="00F72F04"/>
    <w:rsid w:val="00F742D2"/>
    <w:rsid w:val="00F75A70"/>
    <w:rsid w:val="00F842CA"/>
    <w:rsid w:val="00F871BD"/>
    <w:rsid w:val="00F915C8"/>
    <w:rsid w:val="00F91C2D"/>
    <w:rsid w:val="00F92BDD"/>
    <w:rsid w:val="00FD057F"/>
    <w:rsid w:val="00FD2D9F"/>
    <w:rsid w:val="00FD35EC"/>
    <w:rsid w:val="00FD460C"/>
    <w:rsid w:val="00FE1A8E"/>
    <w:rsid w:val="00FE2AB8"/>
    <w:rsid w:val="00FE6F27"/>
    <w:rsid w:val="00FE7AA1"/>
    <w:rsid w:val="00FF1D5C"/>
    <w:rsid w:val="00FF338B"/>
    <w:rsid w:val="2F61711A"/>
    <w:rsid w:val="520D2296"/>
    <w:rsid w:val="703539E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header" w:qFormat="1"/>
    <w:lsdException w:name="footer" w:semiHidden="0" w:unhideWhenUsed="0" w:qFormat="1"/>
    <w:lsdException w:name="caption" w:locked="1" w:uiPriority="0" w:qFormat="1"/>
    <w:lsdException w:name="footnote reference" w:uiPriority="0" w:qFormat="1"/>
    <w:lsdException w:name="Title" w:semiHidden="0" w:unhideWhenUsed="0" w:qFormat="1"/>
    <w:lsdException w:name="Default Paragraph Font" w:uiPriority="1"/>
    <w:lsdException w:name="Body Text" w:semiHidden="0" w:unhideWhenUsed="0" w:qFormat="1"/>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semiHidden="0" w:unhideWhenUsed="0" w:qFormat="1"/>
    <w:lsdException w:name="Normal Table" w:qFormat="1"/>
    <w:lsdException w:name="annotation subject" w:qFormat="1"/>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2B6"/>
    <w:pPr>
      <w:widowControl w:val="0"/>
      <w:autoSpaceDE w:val="0"/>
      <w:autoSpaceDN w:val="0"/>
    </w:pPr>
    <w:rPr>
      <w:rFonts w:cs="Calibri"/>
      <w:sz w:val="22"/>
      <w:szCs w:val="22"/>
      <w:lang w:eastAsia="en-US"/>
    </w:rPr>
  </w:style>
  <w:style w:type="paragraph" w:styleId="1">
    <w:name w:val="heading 1"/>
    <w:basedOn w:val="a"/>
    <w:next w:val="a"/>
    <w:link w:val="10"/>
    <w:qFormat/>
    <w:rsid w:val="002312B6"/>
    <w:pPr>
      <w:ind w:left="201"/>
      <w:outlineLvl w:val="0"/>
    </w:pPr>
    <w:rPr>
      <w:b/>
      <w:bCs/>
      <w:sz w:val="28"/>
      <w:szCs w:val="28"/>
    </w:rPr>
  </w:style>
  <w:style w:type="paragraph" w:styleId="2">
    <w:name w:val="heading 2"/>
    <w:basedOn w:val="a"/>
    <w:next w:val="a"/>
    <w:link w:val="20"/>
    <w:uiPriority w:val="99"/>
    <w:qFormat/>
    <w:locked/>
    <w:rsid w:val="002312B6"/>
    <w:pPr>
      <w:keepNext/>
      <w:spacing w:before="240" w:after="60"/>
      <w:outlineLvl w:val="1"/>
    </w:pPr>
    <w:rPr>
      <w:rFonts w:ascii="Arial" w:hAnsi="Arial"/>
      <w:b/>
      <w:bCs/>
      <w:i/>
      <w:iCs/>
      <w:sz w:val="28"/>
      <w:szCs w:val="28"/>
    </w:rPr>
  </w:style>
  <w:style w:type="paragraph" w:styleId="3">
    <w:name w:val="heading 3"/>
    <w:basedOn w:val="a"/>
    <w:next w:val="a"/>
    <w:link w:val="30"/>
    <w:uiPriority w:val="99"/>
    <w:qFormat/>
    <w:locked/>
    <w:rsid w:val="002312B6"/>
    <w:pPr>
      <w:keepNext/>
      <w:spacing w:before="240" w:after="60"/>
      <w:outlineLvl w:val="2"/>
    </w:pPr>
    <w:rPr>
      <w:rFonts w:ascii="Arial" w:hAnsi="Arial"/>
      <w:b/>
      <w:bCs/>
      <w:sz w:val="26"/>
      <w:szCs w:val="26"/>
    </w:rPr>
  </w:style>
  <w:style w:type="paragraph" w:styleId="4">
    <w:name w:val="heading 4"/>
    <w:basedOn w:val="a"/>
    <w:next w:val="a"/>
    <w:link w:val="40"/>
    <w:uiPriority w:val="99"/>
    <w:qFormat/>
    <w:locked/>
    <w:rsid w:val="002312B6"/>
    <w:pPr>
      <w:keepNext/>
      <w:spacing w:before="240" w:after="60"/>
      <w:outlineLvl w:val="3"/>
    </w:pPr>
    <w:rPr>
      <w:rFonts w:ascii="Times New Roman" w:hAnsi="Times New Roman"/>
      <w:b/>
      <w:bCs/>
      <w:sz w:val="28"/>
      <w:szCs w:val="28"/>
    </w:rPr>
  </w:style>
  <w:style w:type="paragraph" w:styleId="5">
    <w:name w:val="heading 5"/>
    <w:basedOn w:val="a"/>
    <w:next w:val="a"/>
    <w:link w:val="50"/>
    <w:qFormat/>
    <w:locked/>
    <w:rsid w:val="009315BC"/>
    <w:pPr>
      <w:widowControl/>
      <w:autoSpaceDE/>
      <w:autoSpaceDN/>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locked/>
    <w:rsid w:val="002312B6"/>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qFormat/>
    <w:locked/>
    <w:rsid w:val="002312B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qFormat/>
    <w:locked/>
    <w:rsid w:val="002312B6"/>
    <w:rPr>
      <w:rFonts w:ascii="Cambria" w:hAnsi="Cambria" w:cs="Times New Roman"/>
      <w:b/>
      <w:bCs/>
      <w:sz w:val="26"/>
      <w:szCs w:val="26"/>
      <w:lang w:eastAsia="en-US"/>
    </w:rPr>
  </w:style>
  <w:style w:type="character" w:customStyle="1" w:styleId="40">
    <w:name w:val="Заголовок 4 Знак"/>
    <w:basedOn w:val="a0"/>
    <w:link w:val="4"/>
    <w:uiPriority w:val="99"/>
    <w:semiHidden/>
    <w:qFormat/>
    <w:locked/>
    <w:rsid w:val="002312B6"/>
    <w:rPr>
      <w:rFonts w:ascii="Calibri" w:hAnsi="Calibri" w:cs="Times New Roman"/>
      <w:b/>
      <w:bCs/>
      <w:sz w:val="28"/>
      <w:szCs w:val="28"/>
      <w:lang w:eastAsia="en-US"/>
    </w:rPr>
  </w:style>
  <w:style w:type="character" w:styleId="a3">
    <w:name w:val="footnote reference"/>
    <w:basedOn w:val="a0"/>
    <w:unhideWhenUsed/>
    <w:qFormat/>
    <w:rsid w:val="002312B6"/>
    <w:rPr>
      <w:vertAlign w:val="superscript"/>
    </w:rPr>
  </w:style>
  <w:style w:type="character" w:styleId="a4">
    <w:name w:val="annotation reference"/>
    <w:basedOn w:val="a0"/>
    <w:uiPriority w:val="99"/>
    <w:semiHidden/>
    <w:unhideWhenUsed/>
    <w:rsid w:val="002312B6"/>
    <w:rPr>
      <w:sz w:val="16"/>
      <w:szCs w:val="16"/>
    </w:rPr>
  </w:style>
  <w:style w:type="paragraph" w:styleId="a5">
    <w:name w:val="Balloon Text"/>
    <w:basedOn w:val="a"/>
    <w:link w:val="a6"/>
    <w:unhideWhenUsed/>
    <w:rsid w:val="002312B6"/>
    <w:rPr>
      <w:rFonts w:ascii="Tahoma" w:hAnsi="Tahoma" w:cs="Tahoma"/>
      <w:sz w:val="16"/>
      <w:szCs w:val="16"/>
    </w:rPr>
  </w:style>
  <w:style w:type="character" w:customStyle="1" w:styleId="a6">
    <w:name w:val="Текст выноски Знак"/>
    <w:basedOn w:val="a0"/>
    <w:link w:val="a5"/>
    <w:rsid w:val="002312B6"/>
    <w:rPr>
      <w:rFonts w:ascii="Tahoma" w:hAnsi="Tahoma" w:cs="Tahoma"/>
      <w:sz w:val="16"/>
      <w:szCs w:val="16"/>
      <w:lang w:eastAsia="en-US"/>
    </w:rPr>
  </w:style>
  <w:style w:type="paragraph" w:styleId="a7">
    <w:name w:val="annotation text"/>
    <w:basedOn w:val="a"/>
    <w:link w:val="a8"/>
    <w:uiPriority w:val="99"/>
    <w:semiHidden/>
    <w:unhideWhenUsed/>
    <w:rsid w:val="002312B6"/>
    <w:rPr>
      <w:sz w:val="20"/>
      <w:szCs w:val="20"/>
    </w:rPr>
  </w:style>
  <w:style w:type="character" w:customStyle="1" w:styleId="a8">
    <w:name w:val="Текст примечания Знак"/>
    <w:basedOn w:val="a0"/>
    <w:link w:val="a7"/>
    <w:uiPriority w:val="99"/>
    <w:semiHidden/>
    <w:qFormat/>
    <w:rsid w:val="002312B6"/>
    <w:rPr>
      <w:rFonts w:cs="Calibri"/>
      <w:lang w:eastAsia="en-US"/>
    </w:rPr>
  </w:style>
  <w:style w:type="paragraph" w:styleId="a9">
    <w:name w:val="annotation subject"/>
    <w:basedOn w:val="a7"/>
    <w:next w:val="a7"/>
    <w:link w:val="aa"/>
    <w:uiPriority w:val="99"/>
    <w:semiHidden/>
    <w:unhideWhenUsed/>
    <w:qFormat/>
    <w:rsid w:val="002312B6"/>
    <w:rPr>
      <w:b/>
      <w:bCs/>
    </w:rPr>
  </w:style>
  <w:style w:type="character" w:customStyle="1" w:styleId="aa">
    <w:name w:val="Тема примечания Знак"/>
    <w:basedOn w:val="a8"/>
    <w:link w:val="a9"/>
    <w:uiPriority w:val="99"/>
    <w:semiHidden/>
    <w:qFormat/>
    <w:rsid w:val="002312B6"/>
    <w:rPr>
      <w:rFonts w:cs="Calibri"/>
      <w:b/>
      <w:bCs/>
      <w:lang w:eastAsia="en-US"/>
    </w:rPr>
  </w:style>
  <w:style w:type="paragraph" w:styleId="ab">
    <w:name w:val="footnote text"/>
    <w:basedOn w:val="a"/>
    <w:link w:val="ac"/>
    <w:unhideWhenUsed/>
    <w:qFormat/>
    <w:rsid w:val="002312B6"/>
    <w:rPr>
      <w:sz w:val="20"/>
      <w:szCs w:val="20"/>
    </w:rPr>
  </w:style>
  <w:style w:type="character" w:customStyle="1" w:styleId="ac">
    <w:name w:val="Текст сноски Знак"/>
    <w:basedOn w:val="a0"/>
    <w:link w:val="ab"/>
    <w:qFormat/>
    <w:rsid w:val="002312B6"/>
    <w:rPr>
      <w:rFonts w:cs="Calibri"/>
      <w:lang w:eastAsia="en-US"/>
    </w:rPr>
  </w:style>
  <w:style w:type="paragraph" w:styleId="ad">
    <w:name w:val="header"/>
    <w:basedOn w:val="a"/>
    <w:link w:val="ae"/>
    <w:uiPriority w:val="99"/>
    <w:unhideWhenUsed/>
    <w:qFormat/>
    <w:rsid w:val="002312B6"/>
    <w:pPr>
      <w:tabs>
        <w:tab w:val="center" w:pos="4677"/>
        <w:tab w:val="right" w:pos="9355"/>
      </w:tabs>
    </w:pPr>
  </w:style>
  <w:style w:type="character" w:customStyle="1" w:styleId="ae">
    <w:name w:val="Верхний колонтитул Знак"/>
    <w:basedOn w:val="a0"/>
    <w:link w:val="ad"/>
    <w:uiPriority w:val="99"/>
    <w:qFormat/>
    <w:rsid w:val="002312B6"/>
    <w:rPr>
      <w:rFonts w:cs="Calibri"/>
      <w:sz w:val="22"/>
      <w:szCs w:val="22"/>
      <w:lang w:eastAsia="en-US"/>
    </w:rPr>
  </w:style>
  <w:style w:type="paragraph" w:styleId="af">
    <w:name w:val="Body Text"/>
    <w:basedOn w:val="a"/>
    <w:link w:val="af0"/>
    <w:uiPriority w:val="99"/>
    <w:qFormat/>
    <w:rsid w:val="002312B6"/>
    <w:rPr>
      <w:sz w:val="28"/>
      <w:szCs w:val="28"/>
    </w:rPr>
  </w:style>
  <w:style w:type="character" w:customStyle="1" w:styleId="af0">
    <w:name w:val="Основной текст Знак"/>
    <w:basedOn w:val="a0"/>
    <w:link w:val="af"/>
    <w:uiPriority w:val="99"/>
    <w:semiHidden/>
    <w:qFormat/>
    <w:locked/>
    <w:rsid w:val="002312B6"/>
    <w:rPr>
      <w:rFonts w:cs="Calibri"/>
      <w:lang w:eastAsia="en-US"/>
    </w:rPr>
  </w:style>
  <w:style w:type="paragraph" w:styleId="11">
    <w:name w:val="toc 1"/>
    <w:basedOn w:val="a"/>
    <w:next w:val="a"/>
    <w:uiPriority w:val="99"/>
    <w:qFormat/>
    <w:rsid w:val="002312B6"/>
    <w:pPr>
      <w:spacing w:before="104"/>
      <w:ind w:left="480" w:hanging="280"/>
    </w:pPr>
    <w:rPr>
      <w:b/>
      <w:bCs/>
      <w:sz w:val="28"/>
      <w:szCs w:val="28"/>
    </w:rPr>
  </w:style>
  <w:style w:type="paragraph" w:styleId="af1">
    <w:name w:val="Title"/>
    <w:basedOn w:val="a"/>
    <w:link w:val="af2"/>
    <w:uiPriority w:val="99"/>
    <w:qFormat/>
    <w:rsid w:val="002312B6"/>
    <w:pPr>
      <w:spacing w:before="20"/>
      <w:ind w:left="1963" w:right="2027"/>
      <w:jc w:val="center"/>
    </w:pPr>
    <w:rPr>
      <w:sz w:val="40"/>
      <w:szCs w:val="40"/>
    </w:rPr>
  </w:style>
  <w:style w:type="character" w:customStyle="1" w:styleId="af2">
    <w:name w:val="Название Знак"/>
    <w:basedOn w:val="a0"/>
    <w:link w:val="af1"/>
    <w:uiPriority w:val="99"/>
    <w:qFormat/>
    <w:locked/>
    <w:rsid w:val="002312B6"/>
    <w:rPr>
      <w:rFonts w:ascii="Cambria" w:hAnsi="Cambria" w:cs="Times New Roman"/>
      <w:b/>
      <w:bCs/>
      <w:kern w:val="28"/>
      <w:sz w:val="32"/>
      <w:szCs w:val="32"/>
      <w:lang w:eastAsia="en-US"/>
    </w:rPr>
  </w:style>
  <w:style w:type="paragraph" w:styleId="af3">
    <w:name w:val="footer"/>
    <w:basedOn w:val="a"/>
    <w:link w:val="af4"/>
    <w:uiPriority w:val="99"/>
    <w:qFormat/>
    <w:rsid w:val="002312B6"/>
    <w:pPr>
      <w:widowControl/>
      <w:tabs>
        <w:tab w:val="center" w:pos="4677"/>
        <w:tab w:val="right" w:pos="9355"/>
      </w:tabs>
      <w:autoSpaceDE/>
      <w:autoSpaceDN/>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qFormat/>
    <w:locked/>
    <w:rsid w:val="002312B6"/>
    <w:rPr>
      <w:rFonts w:eastAsia="Times New Roman" w:cs="Times New Roman"/>
      <w:sz w:val="24"/>
      <w:szCs w:val="24"/>
      <w:lang w:val="ru-RU" w:eastAsia="ru-RU" w:bidi="ar-SA"/>
    </w:rPr>
  </w:style>
  <w:style w:type="paragraph" w:styleId="af5">
    <w:name w:val="Normal (Web)"/>
    <w:basedOn w:val="a"/>
    <w:link w:val="af6"/>
    <w:uiPriority w:val="99"/>
    <w:qFormat/>
    <w:rsid w:val="002312B6"/>
    <w:pPr>
      <w:widowControl/>
      <w:autoSpaceDE/>
      <w:autoSpaceDN/>
      <w:spacing w:before="100" w:beforeAutospacing="1" w:after="100" w:afterAutospacing="1"/>
    </w:pPr>
    <w:rPr>
      <w:rFonts w:cs="Times New Roman"/>
      <w:sz w:val="24"/>
      <w:szCs w:val="20"/>
      <w:lang w:eastAsia="ru-RU"/>
    </w:rPr>
  </w:style>
  <w:style w:type="character" w:customStyle="1" w:styleId="af6">
    <w:name w:val="Обычный (веб) Знак"/>
    <w:link w:val="af5"/>
    <w:uiPriority w:val="99"/>
    <w:qFormat/>
    <w:locked/>
    <w:rsid w:val="002312B6"/>
    <w:rPr>
      <w:sz w:val="24"/>
      <w:lang w:val="ru-RU" w:eastAsia="ru-RU"/>
    </w:rPr>
  </w:style>
  <w:style w:type="paragraph" w:styleId="af7">
    <w:name w:val="List Paragraph"/>
    <w:basedOn w:val="a"/>
    <w:link w:val="af8"/>
    <w:uiPriority w:val="34"/>
    <w:qFormat/>
    <w:rsid w:val="002312B6"/>
    <w:pPr>
      <w:ind w:left="203" w:firstLine="707"/>
      <w:jc w:val="both"/>
    </w:pPr>
  </w:style>
  <w:style w:type="paragraph" w:customStyle="1" w:styleId="TableParagraph">
    <w:name w:val="Table Paragraph"/>
    <w:basedOn w:val="a"/>
    <w:uiPriority w:val="99"/>
    <w:qFormat/>
    <w:rsid w:val="002312B6"/>
    <w:pPr>
      <w:ind w:left="110"/>
    </w:pPr>
  </w:style>
  <w:style w:type="character" w:customStyle="1" w:styleId="af9">
    <w:name w:val="Основной текст_"/>
    <w:basedOn w:val="a0"/>
    <w:link w:val="12"/>
    <w:qFormat/>
    <w:locked/>
    <w:rsid w:val="002312B6"/>
    <w:rPr>
      <w:rFonts w:cs="Angsana New"/>
      <w:shd w:val="clear" w:color="auto" w:fill="FFFFFF"/>
      <w:lang w:bidi="th-TH"/>
    </w:rPr>
  </w:style>
  <w:style w:type="paragraph" w:customStyle="1" w:styleId="12">
    <w:name w:val="Основной текст1"/>
    <w:basedOn w:val="a"/>
    <w:link w:val="af9"/>
    <w:uiPriority w:val="99"/>
    <w:qFormat/>
    <w:rsid w:val="002312B6"/>
    <w:pPr>
      <w:shd w:val="clear" w:color="auto" w:fill="FFFFFF"/>
      <w:autoSpaceDE/>
      <w:autoSpaceDN/>
      <w:spacing w:line="254" w:lineRule="exact"/>
      <w:jc w:val="center"/>
    </w:pPr>
    <w:rPr>
      <w:rFonts w:ascii="Times New Roman" w:hAnsi="Times New Roman" w:cs="Angsana New"/>
      <w:sz w:val="20"/>
      <w:szCs w:val="20"/>
      <w:shd w:val="clear" w:color="auto" w:fill="FFFFFF"/>
      <w:lang w:eastAsia="ru-RU" w:bidi="th-TH"/>
    </w:rPr>
  </w:style>
  <w:style w:type="paragraph" w:customStyle="1" w:styleId="13">
    <w:name w:val="Обычный1"/>
    <w:qFormat/>
    <w:rsid w:val="002312B6"/>
    <w:pPr>
      <w:jc w:val="both"/>
    </w:pPr>
    <w:rPr>
      <w:rFonts w:eastAsia="SimSun" w:cs="Calibri"/>
      <w:sz w:val="24"/>
      <w:szCs w:val="24"/>
    </w:rPr>
  </w:style>
  <w:style w:type="paragraph" w:customStyle="1" w:styleId="dt-p">
    <w:name w:val="dt-p"/>
    <w:basedOn w:val="a"/>
    <w:rsid w:val="00BE0499"/>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BE0499"/>
  </w:style>
  <w:style w:type="table" w:customStyle="1" w:styleId="GridTable1Light">
    <w:name w:val="Grid Table 1 Light"/>
    <w:basedOn w:val="a1"/>
    <w:uiPriority w:val="46"/>
    <w:rsid w:val="00BE0499"/>
    <w:pPr>
      <w:widowControl w:val="0"/>
    </w:pPr>
    <w:rPr>
      <w:rFonts w:ascii="Arial Unicode MS" w:eastAsia="Arial Unicode MS" w:hAnsi="Arial Unicode MS" w:cs="Arial Unicode MS"/>
      <w:sz w:val="24"/>
      <w:szCs w:val="24"/>
      <w:lang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uiPriority w:val="99"/>
    <w:rsid w:val="00791E93"/>
    <w:pPr>
      <w:jc w:val="both"/>
    </w:pPr>
    <w:rPr>
      <w:rFonts w:eastAsia="SimSun" w:cs="Calibri"/>
      <w:sz w:val="24"/>
      <w:szCs w:val="24"/>
    </w:rPr>
  </w:style>
  <w:style w:type="paragraph" w:customStyle="1" w:styleId="afa">
    <w:name w:val="Подпись к картинке"/>
    <w:basedOn w:val="a"/>
    <w:qFormat/>
    <w:rsid w:val="0045695D"/>
    <w:pPr>
      <w:autoSpaceDE/>
      <w:autoSpaceDN/>
      <w:spacing w:after="160" w:line="259" w:lineRule="auto"/>
    </w:pPr>
    <w:rPr>
      <w:rFonts w:ascii="Times New Roman" w:eastAsia="Times New Roman" w:hAnsi="Times New Roman" w:cs="Times New Roman"/>
      <w:sz w:val="19"/>
      <w:szCs w:val="19"/>
    </w:rPr>
  </w:style>
  <w:style w:type="paragraph" w:customStyle="1" w:styleId="21">
    <w:name w:val="Основной текст (2)"/>
    <w:basedOn w:val="a"/>
    <w:rsid w:val="0045695D"/>
    <w:pPr>
      <w:autoSpaceDE/>
      <w:autoSpaceDN/>
      <w:spacing w:after="580" w:line="259" w:lineRule="auto"/>
      <w:ind w:left="1140" w:firstLine="20"/>
    </w:pPr>
    <w:rPr>
      <w:rFonts w:ascii="Times New Roman" w:eastAsia="Times New Roman" w:hAnsi="Times New Roman" w:cs="Times New Roman"/>
      <w:sz w:val="16"/>
      <w:szCs w:val="16"/>
    </w:rPr>
  </w:style>
  <w:style w:type="character" w:customStyle="1" w:styleId="50">
    <w:name w:val="Заголовок 5 Знак"/>
    <w:basedOn w:val="a0"/>
    <w:link w:val="5"/>
    <w:rsid w:val="009315BC"/>
    <w:rPr>
      <w:rFonts w:ascii="Times New Roman" w:eastAsia="Times New Roman" w:hAnsi="Times New Roman"/>
      <w:b/>
      <w:bCs/>
      <w:i/>
      <w:iCs/>
      <w:sz w:val="26"/>
      <w:szCs w:val="26"/>
    </w:rPr>
  </w:style>
  <w:style w:type="character" w:customStyle="1" w:styleId="afb">
    <w:name w:val="Символ сноски"/>
    <w:rsid w:val="009315BC"/>
    <w:rPr>
      <w:vertAlign w:val="superscript"/>
    </w:rPr>
  </w:style>
  <w:style w:type="paragraph" w:styleId="22">
    <w:name w:val="Body Text Indent 2"/>
    <w:basedOn w:val="a"/>
    <w:link w:val="23"/>
    <w:rsid w:val="009315BC"/>
    <w:pPr>
      <w:widowControl/>
      <w:tabs>
        <w:tab w:val="left" w:pos="426"/>
      </w:tabs>
      <w:autoSpaceDE/>
      <w:autoSpaceDN/>
      <w:ind w:left="426" w:hanging="426"/>
      <w:jc w:val="both"/>
    </w:pPr>
    <w:rPr>
      <w:rFonts w:ascii="Times New Roman" w:eastAsia="Times New Roman" w:hAnsi="Times New Roman" w:cs="Times New Roman"/>
      <w:b/>
      <w:sz w:val="24"/>
      <w:szCs w:val="24"/>
      <w:lang w:eastAsia="ru-RU"/>
    </w:rPr>
  </w:style>
  <w:style w:type="character" w:customStyle="1" w:styleId="23">
    <w:name w:val="Основной текст с отступом 2 Знак"/>
    <w:basedOn w:val="a0"/>
    <w:link w:val="22"/>
    <w:rsid w:val="009315BC"/>
    <w:rPr>
      <w:rFonts w:ascii="Times New Roman" w:eastAsia="Times New Roman" w:hAnsi="Times New Roman"/>
      <w:b/>
      <w:sz w:val="24"/>
      <w:szCs w:val="24"/>
    </w:rPr>
  </w:style>
  <w:style w:type="paragraph" w:styleId="afc">
    <w:name w:val="Document Map"/>
    <w:basedOn w:val="a"/>
    <w:link w:val="afd"/>
    <w:rsid w:val="009315BC"/>
    <w:pPr>
      <w:widowControl/>
      <w:shd w:val="clear" w:color="auto" w:fill="000080"/>
      <w:autoSpaceDE/>
      <w:autoSpaceDN/>
    </w:pPr>
    <w:rPr>
      <w:rFonts w:ascii="Tahoma" w:eastAsia="Times New Roman" w:hAnsi="Tahoma" w:cs="Tahoma"/>
      <w:sz w:val="24"/>
      <w:szCs w:val="24"/>
      <w:lang w:eastAsia="ru-RU"/>
    </w:rPr>
  </w:style>
  <w:style w:type="character" w:customStyle="1" w:styleId="afd">
    <w:name w:val="Схема документа Знак"/>
    <w:basedOn w:val="a0"/>
    <w:link w:val="afc"/>
    <w:rsid w:val="009315BC"/>
    <w:rPr>
      <w:rFonts w:ascii="Tahoma" w:eastAsia="Times New Roman" w:hAnsi="Tahoma" w:cs="Tahoma"/>
      <w:sz w:val="24"/>
      <w:szCs w:val="24"/>
      <w:shd w:val="clear" w:color="auto" w:fill="000080"/>
    </w:rPr>
  </w:style>
  <w:style w:type="paragraph" w:customStyle="1" w:styleId="31">
    <w:name w:val="Основной текст с отступом 31"/>
    <w:basedOn w:val="a"/>
    <w:rsid w:val="009315BC"/>
    <w:pPr>
      <w:widowControl/>
      <w:autoSpaceDE/>
      <w:autoSpaceDN/>
      <w:ind w:firstLine="709"/>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315BC"/>
    <w:pPr>
      <w:widowControl/>
      <w:autoSpaceDE/>
      <w:autoSpaceDN/>
      <w:ind w:firstLine="360"/>
      <w:jc w:val="both"/>
    </w:pPr>
    <w:rPr>
      <w:rFonts w:ascii="Times New Roman" w:eastAsia="Times New Roman" w:hAnsi="Times New Roman" w:cs="Times New Roman"/>
      <w:sz w:val="24"/>
      <w:szCs w:val="24"/>
      <w:lang w:eastAsia="ar-SA"/>
    </w:rPr>
  </w:style>
  <w:style w:type="paragraph" w:customStyle="1" w:styleId="211">
    <w:name w:val="Основной текст 21"/>
    <w:basedOn w:val="a"/>
    <w:rsid w:val="009315BC"/>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paragraph" w:customStyle="1" w:styleId="24">
    <w:name w:val="Основной текст2"/>
    <w:basedOn w:val="a"/>
    <w:rsid w:val="009315BC"/>
    <w:pPr>
      <w:shd w:val="clear" w:color="auto" w:fill="FFFFFF"/>
      <w:autoSpaceDE/>
      <w:autoSpaceDN/>
      <w:spacing w:after="2520" w:line="221" w:lineRule="exact"/>
      <w:ind w:hanging="500"/>
    </w:pPr>
    <w:rPr>
      <w:rFonts w:ascii="Century Schoolbook" w:eastAsia="Century Schoolbook" w:hAnsi="Century Schoolbook" w:cs="Times New Roman"/>
      <w:spacing w:val="4"/>
      <w:sz w:val="19"/>
      <w:szCs w:val="19"/>
    </w:rPr>
  </w:style>
  <w:style w:type="character" w:customStyle="1" w:styleId="8">
    <w:name w:val="Основной текст (8)_"/>
    <w:rsid w:val="009315BC"/>
    <w:rPr>
      <w:rFonts w:ascii="Century Schoolbook" w:eastAsia="Century Schoolbook" w:hAnsi="Century Schoolbook" w:cs="Century Schoolbook"/>
      <w:b/>
      <w:bCs/>
      <w:i/>
      <w:iCs/>
      <w:smallCaps w:val="0"/>
      <w:strike w:val="0"/>
      <w:sz w:val="19"/>
      <w:szCs w:val="19"/>
      <w:u w:val="none"/>
    </w:rPr>
  </w:style>
  <w:style w:type="character" w:customStyle="1" w:styleId="80">
    <w:name w:val="Основной текст (8)"/>
    <w:rsid w:val="009315BC"/>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80pt">
    <w:name w:val="Основной текст (8) + Не полужирный;Не курсив;Интервал 0 pt"/>
    <w:rsid w:val="009315BC"/>
    <w:rPr>
      <w:rFonts w:ascii="Century Schoolbook" w:eastAsia="Century Schoolbook" w:hAnsi="Century Schoolbook" w:cs="Century Schoolbook"/>
      <w:b/>
      <w:bCs/>
      <w:i/>
      <w:iCs/>
      <w:smallCaps w:val="0"/>
      <w:strike w:val="0"/>
      <w:color w:val="000000"/>
      <w:spacing w:val="4"/>
      <w:w w:val="100"/>
      <w:position w:val="0"/>
      <w:sz w:val="19"/>
      <w:szCs w:val="19"/>
      <w:u w:val="none"/>
      <w:lang w:val="ru-RU"/>
    </w:rPr>
  </w:style>
  <w:style w:type="table" w:styleId="afe">
    <w:name w:val="Table Grid"/>
    <w:basedOn w:val="a1"/>
    <w:uiPriority w:val="59"/>
    <w:locked/>
    <w:rsid w:val="009315B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сновной текст_мой"/>
    <w:basedOn w:val="a"/>
    <w:autoRedefine/>
    <w:rsid w:val="009315BC"/>
    <w:pPr>
      <w:widowControl/>
      <w:autoSpaceDE/>
      <w:autoSpaceDN/>
      <w:spacing w:line="360" w:lineRule="auto"/>
      <w:ind w:firstLine="709"/>
      <w:jc w:val="both"/>
    </w:pPr>
    <w:rPr>
      <w:rFonts w:ascii="Times New Roman" w:eastAsia="Times New Roman" w:hAnsi="Times New Roman" w:cs="Times New Roman"/>
      <w:sz w:val="24"/>
      <w:szCs w:val="24"/>
    </w:rPr>
  </w:style>
  <w:style w:type="character" w:styleId="aff0">
    <w:name w:val="Hyperlink"/>
    <w:uiPriority w:val="99"/>
    <w:unhideWhenUsed/>
    <w:rsid w:val="009315BC"/>
    <w:rPr>
      <w:color w:val="0000FF"/>
      <w:u w:val="single"/>
    </w:rPr>
  </w:style>
  <w:style w:type="paragraph" w:customStyle="1" w:styleId="Default">
    <w:name w:val="Default"/>
    <w:rsid w:val="009315BC"/>
    <w:pPr>
      <w:autoSpaceDE w:val="0"/>
      <w:autoSpaceDN w:val="0"/>
      <w:adjustRightInd w:val="0"/>
    </w:pPr>
    <w:rPr>
      <w:rFonts w:ascii="Times New Roman" w:hAnsi="Times New Roman"/>
      <w:color w:val="000000"/>
      <w:sz w:val="24"/>
      <w:szCs w:val="24"/>
      <w:lang w:eastAsia="en-US"/>
    </w:rPr>
  </w:style>
  <w:style w:type="paragraph" w:styleId="aff1">
    <w:name w:val="No Spacing"/>
    <w:link w:val="aff2"/>
    <w:uiPriority w:val="1"/>
    <w:qFormat/>
    <w:rsid w:val="004B7F30"/>
    <w:rPr>
      <w:sz w:val="22"/>
      <w:szCs w:val="22"/>
      <w:lang w:eastAsia="en-US"/>
    </w:rPr>
  </w:style>
  <w:style w:type="character" w:customStyle="1" w:styleId="aff2">
    <w:name w:val="Без интервала Знак"/>
    <w:link w:val="aff1"/>
    <w:uiPriority w:val="1"/>
    <w:locked/>
    <w:rsid w:val="004B7F30"/>
    <w:rPr>
      <w:sz w:val="22"/>
      <w:szCs w:val="22"/>
      <w:lang w:eastAsia="en-US"/>
    </w:rPr>
  </w:style>
  <w:style w:type="table" w:customStyle="1" w:styleId="14">
    <w:name w:val="Сетка таблицы1"/>
    <w:basedOn w:val="a1"/>
    <w:next w:val="afe"/>
    <w:uiPriority w:val="59"/>
    <w:rsid w:val="004B7F3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Название Знак1"/>
    <w:basedOn w:val="a0"/>
    <w:uiPriority w:val="99"/>
    <w:qFormat/>
    <w:locked/>
    <w:rsid w:val="00BA5A5F"/>
    <w:rPr>
      <w:rFonts w:ascii="Cambria" w:hAnsi="Cambria" w:cs="Times New Roman"/>
      <w:b/>
      <w:bCs/>
      <w:kern w:val="28"/>
      <w:sz w:val="32"/>
      <w:szCs w:val="32"/>
      <w:lang w:eastAsia="en-US"/>
    </w:rPr>
  </w:style>
  <w:style w:type="paragraph" w:customStyle="1" w:styleId="msonormalcxspmiddle">
    <w:name w:val="msonormalcxspmiddle"/>
    <w:basedOn w:val="a"/>
    <w:rsid w:val="00BA5A5F"/>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af8">
    <w:name w:val="Абзац списка Знак"/>
    <w:link w:val="af7"/>
    <w:uiPriority w:val="34"/>
    <w:qFormat/>
    <w:rsid w:val="00BA5A5F"/>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base.garant.ru/404848057/f7ee959fd36b5699076b35abf4f52c5c/" TargetMode="Externa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599410-0A0B-41DE-AE8C-21E8E736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8384</Words>
  <Characters>47794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glkte</cp:lastModifiedBy>
  <cp:revision>2</cp:revision>
  <cp:lastPrinted>2023-06-27T16:59:00Z</cp:lastPrinted>
  <dcterms:created xsi:type="dcterms:W3CDTF">2023-09-06T19:49:00Z</dcterms:created>
  <dcterms:modified xsi:type="dcterms:W3CDTF">2023-09-06T19:49:00Z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21 для Word</vt:lpwstr>
  </property>
  <property fmtid="{D5CDD505-2E9C-101B-9397-08002B2CF9AE}" pid="3" name="KSOProductBuildVer">
    <vt:lpwstr>1049-11.2.0.11380</vt:lpwstr>
  </property>
  <property fmtid="{D5CDD505-2E9C-101B-9397-08002B2CF9AE}" pid="4" name="ICV">
    <vt:lpwstr>8D807DF3B45D4D0CBBEDC10DDB4E2E22</vt:lpwstr>
  </property>
</Properties>
</file>